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proofErr w:type="gramStart"/>
      <w:r w:rsidR="000E7422">
        <w:rPr>
          <w:sz w:val="24"/>
          <w:szCs w:val="24"/>
        </w:rPr>
        <w:t xml:space="preserve">  </w:t>
      </w:r>
      <w:proofErr w:type="gramEnd"/>
      <w:r w:rsidR="00B77BA5">
        <w:rPr>
          <w:sz w:val="24"/>
          <w:szCs w:val="24"/>
        </w:rPr>
        <w:t>01 /</w:t>
      </w:r>
      <w:r w:rsidR="001A1E12">
        <w:rPr>
          <w:sz w:val="24"/>
          <w:szCs w:val="24"/>
        </w:rPr>
        <w:t xml:space="preserve"> 20</w:t>
      </w:r>
      <w:r w:rsidR="00DC55C3">
        <w:rPr>
          <w:sz w:val="24"/>
          <w:szCs w:val="24"/>
        </w:rPr>
        <w:t>2</w:t>
      </w:r>
      <w:r w:rsidR="00B07046">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4C6137" w:rsidRPr="00A83F7E" w:rsidRDefault="004C6137"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READEQUAÇÃO DAS SALAS DE INFORMÁTICA DE ESCOLAS NESTE MUNICIPIO. </w:t>
                            </w:r>
                          </w:p>
                          <w:p w:rsidR="004C6137" w:rsidRDefault="004C6137" w:rsidP="00D41830">
                            <w:pPr>
                              <w:pStyle w:val="Corpodetexto"/>
                              <w:jc w:val="center"/>
                              <w:rPr>
                                <w:rFonts w:ascii="Arial" w:hAnsi="Arial" w:cs="Arial"/>
                                <w:b/>
                                <w:sz w:val="24"/>
                              </w:rPr>
                            </w:pPr>
                          </w:p>
                          <w:p w:rsidR="004C6137" w:rsidRDefault="004C6137"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333C1B" w:rsidRPr="00A83F7E" w:rsidRDefault="00333C1B"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READEQUAÇÃO DAS SALAS DE INFORMÁTICA DE ESCOLAS NESTE MUNICIPIO. </w:t>
                      </w:r>
                    </w:p>
                    <w:p w:rsidR="00333C1B" w:rsidRDefault="00333C1B" w:rsidP="00D41830">
                      <w:pPr>
                        <w:pStyle w:val="Corpodetexto"/>
                        <w:jc w:val="center"/>
                        <w:rPr>
                          <w:rFonts w:ascii="Arial" w:hAnsi="Arial" w:cs="Arial"/>
                          <w:b/>
                          <w:sz w:val="24"/>
                        </w:rPr>
                      </w:pPr>
                    </w:p>
                    <w:p w:rsidR="00333C1B" w:rsidRDefault="00333C1B"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B07046">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111420">
        <w:rPr>
          <w:rFonts w:ascii="Arial" w:hAnsi="Arial" w:cs="Arial"/>
          <w:b/>
          <w:sz w:val="24"/>
          <w:szCs w:val="24"/>
          <w:u w:val="single"/>
        </w:rPr>
        <w:t>01</w:t>
      </w:r>
      <w:r w:rsidR="009A07F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161815">
        <w:rPr>
          <w:rFonts w:ascii="Arial" w:hAnsi="Arial" w:cs="Arial"/>
          <w:b/>
          <w:sz w:val="24"/>
          <w:szCs w:val="24"/>
          <w:u w:val="single"/>
        </w:rPr>
        <w:t>3</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161815">
        <w:rPr>
          <w:rFonts w:ascii="Arial" w:hAnsi="Arial" w:cs="Arial"/>
          <w:b/>
          <w:bCs/>
          <w:sz w:val="24"/>
          <w:szCs w:val="24"/>
        </w:rPr>
        <w:t>2614</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161815">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19450F" w:rsidRPr="00A83F7E">
        <w:rPr>
          <w:rFonts w:ascii="Arial" w:hAnsi="Arial" w:cs="Arial"/>
          <w:b/>
          <w:bCs/>
        </w:rPr>
        <w:t xml:space="preserve">CONTRATAÇÃO DE EMPRESA </w:t>
      </w:r>
      <w:r w:rsidR="0019450F">
        <w:rPr>
          <w:rFonts w:ascii="Arial" w:hAnsi="Arial" w:cs="Arial"/>
          <w:b/>
          <w:bCs/>
        </w:rPr>
        <w:t xml:space="preserve">PARA READEQUAÇÃO DAS SALAS DE INFORMÁTICA DE ESCOLAS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w:t>
      </w:r>
      <w:r w:rsidR="0019450F">
        <w:rPr>
          <w:rFonts w:ascii="Arial" w:hAnsi="Arial" w:cs="Arial"/>
        </w:rPr>
        <w:t>da</w:t>
      </w:r>
      <w:r>
        <w:rPr>
          <w:rFonts w:ascii="Arial" w:hAnsi="Arial" w:cs="Arial"/>
        </w:rPr>
        <w:t xml:space="preserve"> </w:t>
      </w:r>
      <w:r w:rsidR="0019450F">
        <w:rPr>
          <w:rFonts w:ascii="Arial" w:hAnsi="Arial" w:cs="Arial"/>
        </w:rPr>
        <w:t>Educação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até às</w:t>
      </w:r>
      <w:proofErr w:type="gramStart"/>
      <w:r w:rsidRPr="0078734A">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proofErr w:type="gramEnd"/>
      <w:r w:rsidR="00623979">
        <w:rPr>
          <w:rFonts w:ascii="Arial" w:hAnsi="Arial" w:cs="Arial"/>
          <w:b/>
          <w:sz w:val="24"/>
          <w:szCs w:val="24"/>
          <w:u w:val="single"/>
          <w:lang w:val="pt-BR"/>
        </w:rPr>
        <w:t>0</w:t>
      </w:r>
      <w:r w:rsidR="00355F50">
        <w:rPr>
          <w:rFonts w:ascii="Arial" w:hAnsi="Arial" w:cs="Arial"/>
          <w:b/>
          <w:sz w:val="24"/>
          <w:szCs w:val="24"/>
          <w:u w:val="single"/>
          <w:lang w:val="pt-BR"/>
        </w:rPr>
        <w:t>9</w:t>
      </w:r>
      <w:r w:rsidR="006024A6">
        <w:rPr>
          <w:rFonts w:ascii="Arial" w:hAnsi="Arial" w:cs="Arial"/>
          <w:b/>
          <w:sz w:val="24"/>
          <w:szCs w:val="24"/>
          <w:u w:val="single"/>
          <w:lang w:val="pt-BR"/>
        </w:rPr>
        <w:t>:</w:t>
      </w:r>
      <w:r w:rsidR="00355F50">
        <w:rPr>
          <w:rFonts w:ascii="Arial" w:hAnsi="Arial" w:cs="Arial"/>
          <w:b/>
          <w:sz w:val="24"/>
          <w:szCs w:val="24"/>
          <w:u w:val="single"/>
          <w:lang w:val="pt-BR"/>
        </w:rPr>
        <w:t>3</w:t>
      </w:r>
      <w:r w:rsidR="00AB3F7F">
        <w:rPr>
          <w:rFonts w:ascii="Arial" w:hAnsi="Arial" w:cs="Arial"/>
          <w:b/>
          <w:sz w:val="24"/>
          <w:szCs w:val="24"/>
          <w:u w:val="single"/>
          <w:lang w:val="pt-BR"/>
        </w:rPr>
        <w:t>0</w:t>
      </w:r>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355F50">
        <w:rPr>
          <w:rFonts w:ascii="Arial" w:hAnsi="Arial" w:cs="Arial"/>
          <w:b/>
          <w:sz w:val="24"/>
          <w:szCs w:val="24"/>
          <w:u w:val="single"/>
          <w:lang w:val="pt-BR"/>
        </w:rPr>
        <w:t>05</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FC680C">
        <w:rPr>
          <w:rFonts w:ascii="Arial" w:hAnsi="Arial" w:cs="Arial"/>
          <w:b/>
          <w:sz w:val="24"/>
          <w:szCs w:val="24"/>
          <w:u w:val="single"/>
          <w:lang w:val="pt-BR"/>
        </w:rPr>
        <w:t xml:space="preserve">    </w:t>
      </w:r>
      <w:r w:rsidR="00623979">
        <w:rPr>
          <w:rFonts w:ascii="Arial" w:hAnsi="Arial" w:cs="Arial"/>
          <w:b/>
          <w:sz w:val="24"/>
          <w:szCs w:val="24"/>
          <w:u w:val="single"/>
          <w:lang w:val="pt-BR"/>
        </w:rPr>
        <w:t xml:space="preserve"> </w:t>
      </w:r>
      <w:r w:rsidR="00CD4477">
        <w:rPr>
          <w:rFonts w:ascii="Arial" w:hAnsi="Arial" w:cs="Arial"/>
          <w:b/>
          <w:sz w:val="24"/>
          <w:szCs w:val="24"/>
          <w:u w:val="single"/>
          <w:lang w:val="pt-BR"/>
        </w:rPr>
        <w:t xml:space="preserve">abril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FC680C">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862AA3">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Default="00C76028" w:rsidP="00C76028">
      <w:pPr>
        <w:pStyle w:val="western"/>
        <w:spacing w:before="278" w:beforeAutospacing="0" w:after="0" w:line="276" w:lineRule="auto"/>
        <w:jc w:val="both"/>
        <w:rPr>
          <w:rFonts w:ascii="Arial" w:hAnsi="Arial" w:cs="Arial"/>
        </w:rPr>
      </w:pPr>
      <w:r w:rsidRPr="00C76028">
        <w:rPr>
          <w:rFonts w:ascii="Arial" w:hAnsi="Arial" w:cs="Arial"/>
        </w:rPr>
        <w:t>1.</w:t>
      </w:r>
      <w:r>
        <w:rPr>
          <w:rFonts w:ascii="Arial" w:hAnsi="Arial" w:cs="Arial"/>
        </w:rPr>
        <w:t xml:space="preserve">1 </w:t>
      </w:r>
      <w:r w:rsidR="00D41830" w:rsidRPr="00EF1E0B">
        <w:rPr>
          <w:rFonts w:ascii="Arial" w:hAnsi="Arial" w:cs="Arial"/>
        </w:rPr>
        <w:t>- O objeto da presente licit</w:t>
      </w:r>
      <w:r w:rsidR="001A1E12">
        <w:rPr>
          <w:rFonts w:ascii="Arial" w:hAnsi="Arial" w:cs="Arial"/>
        </w:rPr>
        <w:t xml:space="preserve">ação é a </w:t>
      </w:r>
      <w:r w:rsidR="00884CB8" w:rsidRPr="00884CB8">
        <w:rPr>
          <w:rFonts w:ascii="Arial" w:hAnsi="Arial" w:cs="Arial"/>
          <w:bCs/>
        </w:rPr>
        <w:t>contratação de empresa para readequação das salas de informática de escolas</w:t>
      </w:r>
      <w:r w:rsidR="00884CB8">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00D41830" w:rsidRPr="00EF1E0B">
        <w:rPr>
          <w:rFonts w:ascii="Arial" w:hAnsi="Arial" w:cs="Arial"/>
        </w:rPr>
        <w:t xml:space="preserve">conforme memorial descritivo, planilha orçamentária e cronograma físico-financeiro – Anexo I, que é parte integrante deste </w:t>
      </w:r>
      <w:r w:rsidR="00C04618">
        <w:rPr>
          <w:rFonts w:ascii="Arial" w:hAnsi="Arial" w:cs="Arial"/>
        </w:rPr>
        <w:t>e</w:t>
      </w:r>
      <w:r w:rsidR="00D41830" w:rsidRPr="00EF1E0B">
        <w:rPr>
          <w:rFonts w:ascii="Arial" w:hAnsi="Arial" w:cs="Arial"/>
        </w:rPr>
        <w:t>dital.</w:t>
      </w:r>
    </w:p>
    <w:p w:rsidR="00C76028" w:rsidRDefault="00C76028" w:rsidP="00C76028">
      <w:pPr>
        <w:pStyle w:val="western"/>
        <w:spacing w:before="278" w:beforeAutospacing="0" w:after="0" w:line="276" w:lineRule="auto"/>
        <w:jc w:val="both"/>
        <w:rPr>
          <w:rFonts w:ascii="Arial" w:hAnsi="Arial" w:cs="Arial"/>
        </w:rPr>
      </w:pPr>
      <w:r w:rsidRPr="00C76028">
        <w:rPr>
          <w:rFonts w:ascii="Arial" w:hAnsi="Arial" w:cs="Arial"/>
        </w:rPr>
        <w:t xml:space="preserve">As escolas estão localizadas nos seguintes endereços: </w:t>
      </w:r>
    </w:p>
    <w:p w:rsidR="00C76028" w:rsidRDefault="00BA6258" w:rsidP="00C76028">
      <w:pPr>
        <w:pStyle w:val="western"/>
        <w:spacing w:before="278" w:beforeAutospacing="0" w:after="0" w:line="276" w:lineRule="auto"/>
        <w:jc w:val="both"/>
        <w:rPr>
          <w:rFonts w:ascii="Arial" w:hAnsi="Arial" w:cs="Arial"/>
        </w:rPr>
      </w:pPr>
      <w:r>
        <w:rPr>
          <w:rFonts w:ascii="Arial" w:hAnsi="Arial" w:cs="Arial"/>
        </w:rPr>
        <w:t xml:space="preserve">1 - </w:t>
      </w:r>
      <w:r w:rsidR="00C76028" w:rsidRPr="00C76028">
        <w:rPr>
          <w:rFonts w:ascii="Arial" w:hAnsi="Arial" w:cs="Arial"/>
        </w:rPr>
        <w:t xml:space="preserve">EMEF João Hornos Filho: </w:t>
      </w:r>
      <w:r w:rsidR="00DA7B61" w:rsidRPr="00C76028">
        <w:rPr>
          <w:rFonts w:ascii="Arial" w:hAnsi="Arial" w:cs="Arial"/>
        </w:rPr>
        <w:t xml:space="preserve">Jardim Maria Beatriz; </w:t>
      </w:r>
      <w:proofErr w:type="gramStart"/>
      <w:r w:rsidR="00DA7B61" w:rsidRPr="00C76028">
        <w:rPr>
          <w:rFonts w:ascii="Arial" w:hAnsi="Arial" w:cs="Arial"/>
        </w:rPr>
        <w:t>R.</w:t>
      </w:r>
      <w:proofErr w:type="gramEnd"/>
      <w:r w:rsidR="00DA7B61" w:rsidRPr="00C76028">
        <w:rPr>
          <w:rFonts w:ascii="Arial" w:hAnsi="Arial" w:cs="Arial"/>
        </w:rPr>
        <w:t xml:space="preserve"> Capanema, 75 - Vila Cristina; </w:t>
      </w:r>
    </w:p>
    <w:p w:rsidR="00C76028" w:rsidRPr="00C76028" w:rsidRDefault="00BA6258" w:rsidP="00C76028">
      <w:pPr>
        <w:pStyle w:val="western"/>
        <w:spacing w:before="278" w:beforeAutospacing="0" w:after="0" w:line="276" w:lineRule="auto"/>
        <w:jc w:val="both"/>
        <w:rPr>
          <w:rFonts w:ascii="Arial" w:hAnsi="Arial" w:cs="Arial"/>
          <w:sz w:val="22"/>
        </w:rPr>
      </w:pPr>
      <w:r>
        <w:rPr>
          <w:rFonts w:ascii="Arial" w:hAnsi="Arial" w:cs="Arial"/>
        </w:rPr>
        <w:t xml:space="preserve">2 - </w:t>
      </w:r>
      <w:r w:rsidR="00C76028" w:rsidRPr="00C76028">
        <w:rPr>
          <w:rFonts w:ascii="Arial" w:hAnsi="Arial" w:cs="Arial"/>
        </w:rPr>
        <w:t xml:space="preserve">EMEF Miguel Costa Junior: </w:t>
      </w:r>
      <w:r w:rsidR="00DA7B61" w:rsidRPr="00C76028">
        <w:rPr>
          <w:rFonts w:ascii="Arial" w:hAnsi="Arial" w:cs="Arial"/>
        </w:rPr>
        <w:t xml:space="preserve">Estr. </w:t>
      </w:r>
      <w:proofErr w:type="spellStart"/>
      <w:r w:rsidR="00DA7B61" w:rsidRPr="00C76028">
        <w:rPr>
          <w:rFonts w:ascii="Arial" w:hAnsi="Arial" w:cs="Arial"/>
        </w:rPr>
        <w:t>Egílio</w:t>
      </w:r>
      <w:proofErr w:type="spellEnd"/>
      <w:r w:rsidR="00DA7B61" w:rsidRPr="00C76028">
        <w:rPr>
          <w:rFonts w:ascii="Arial" w:hAnsi="Arial" w:cs="Arial"/>
        </w:rPr>
        <w:t xml:space="preserve"> </w:t>
      </w:r>
      <w:proofErr w:type="spellStart"/>
      <w:r w:rsidR="00DA7B61" w:rsidRPr="00C76028">
        <w:rPr>
          <w:rFonts w:ascii="Arial" w:hAnsi="Arial" w:cs="Arial"/>
        </w:rPr>
        <w:t>Vitorello</w:t>
      </w:r>
      <w:proofErr w:type="spellEnd"/>
      <w:r w:rsidR="00DA7B61" w:rsidRPr="00C76028">
        <w:rPr>
          <w:rFonts w:ascii="Arial" w:hAnsi="Arial" w:cs="Arial"/>
        </w:rPr>
        <w:t xml:space="preserve">, 2132 - Jardim Maria Beatriz; </w:t>
      </w:r>
    </w:p>
    <w:p w:rsidR="00C76028" w:rsidRPr="00C76028" w:rsidRDefault="00BA6258" w:rsidP="00C76028">
      <w:pPr>
        <w:pStyle w:val="western"/>
        <w:spacing w:before="278" w:beforeAutospacing="0" w:after="0" w:line="276" w:lineRule="auto"/>
        <w:jc w:val="both"/>
        <w:rPr>
          <w:rFonts w:ascii="Arial" w:hAnsi="Arial" w:cs="Arial"/>
          <w:sz w:val="22"/>
        </w:rPr>
      </w:pPr>
      <w:r>
        <w:rPr>
          <w:rFonts w:ascii="Arial" w:hAnsi="Arial" w:cs="Arial"/>
        </w:rPr>
        <w:t xml:space="preserve">3 - </w:t>
      </w:r>
      <w:r w:rsidR="00C76028" w:rsidRPr="00C76028">
        <w:rPr>
          <w:rFonts w:ascii="Arial" w:hAnsi="Arial" w:cs="Arial"/>
        </w:rPr>
        <w:t xml:space="preserve">EMEF </w:t>
      </w:r>
      <w:proofErr w:type="spellStart"/>
      <w:r w:rsidR="00C76028" w:rsidRPr="00C76028">
        <w:rPr>
          <w:rFonts w:ascii="Arial" w:hAnsi="Arial" w:cs="Arial"/>
        </w:rPr>
        <w:t>Noemy</w:t>
      </w:r>
      <w:proofErr w:type="spellEnd"/>
      <w:r w:rsidR="00C76028" w:rsidRPr="00C76028">
        <w:rPr>
          <w:rFonts w:ascii="Arial" w:hAnsi="Arial" w:cs="Arial"/>
        </w:rPr>
        <w:t xml:space="preserve"> Silveira </w:t>
      </w:r>
      <w:proofErr w:type="spellStart"/>
      <w:r w:rsidR="00C76028" w:rsidRPr="00C76028">
        <w:rPr>
          <w:rFonts w:ascii="Arial" w:hAnsi="Arial" w:cs="Arial"/>
        </w:rPr>
        <w:t>Rudolfer</w:t>
      </w:r>
      <w:proofErr w:type="spellEnd"/>
      <w:r w:rsidR="00C76028" w:rsidRPr="00C76028">
        <w:rPr>
          <w:rFonts w:ascii="Arial" w:hAnsi="Arial" w:cs="Arial"/>
        </w:rPr>
        <w:t xml:space="preserve">: </w:t>
      </w:r>
      <w:proofErr w:type="gramStart"/>
      <w:r w:rsidR="00DA7B61" w:rsidRPr="00C76028">
        <w:rPr>
          <w:rFonts w:ascii="Arial" w:hAnsi="Arial" w:cs="Arial"/>
        </w:rPr>
        <w:t>R.</w:t>
      </w:r>
      <w:proofErr w:type="gramEnd"/>
      <w:r w:rsidR="00DA7B61" w:rsidRPr="00C76028">
        <w:rPr>
          <w:rFonts w:ascii="Arial" w:hAnsi="Arial" w:cs="Arial"/>
        </w:rPr>
        <w:t xml:space="preserve"> Peruíbe, 20 - Jardim Santa </w:t>
      </w:r>
      <w:r w:rsidR="00AF1BD6" w:rsidRPr="00C76028">
        <w:rPr>
          <w:rFonts w:ascii="Arial" w:hAnsi="Arial" w:cs="Arial"/>
        </w:rPr>
        <w:t>Brígida</w:t>
      </w:r>
      <w:r w:rsidR="00DA7B61">
        <w:rPr>
          <w:rFonts w:ascii="Arial" w:hAnsi="Arial" w:cs="Arial"/>
        </w:rPr>
        <w:t>;</w:t>
      </w:r>
      <w:r w:rsidR="00DA7B61" w:rsidRPr="00C76028">
        <w:rPr>
          <w:rFonts w:ascii="Arial" w:hAnsi="Arial" w:cs="Arial"/>
        </w:rPr>
        <w:t xml:space="preserve"> </w:t>
      </w:r>
    </w:p>
    <w:p w:rsidR="00C76028" w:rsidRPr="00C76028" w:rsidRDefault="00BA6258" w:rsidP="00C76028">
      <w:pPr>
        <w:pStyle w:val="western"/>
        <w:spacing w:before="278" w:beforeAutospacing="0" w:after="0" w:line="276" w:lineRule="auto"/>
        <w:jc w:val="both"/>
        <w:rPr>
          <w:rFonts w:ascii="Arial" w:hAnsi="Arial" w:cs="Arial"/>
          <w:sz w:val="22"/>
        </w:rPr>
      </w:pPr>
      <w:r>
        <w:rPr>
          <w:rFonts w:ascii="Arial" w:hAnsi="Arial" w:cs="Arial"/>
        </w:rPr>
        <w:t xml:space="preserve">4 - </w:t>
      </w:r>
      <w:r w:rsidR="00C76028" w:rsidRPr="00C76028">
        <w:rPr>
          <w:rFonts w:ascii="Arial" w:hAnsi="Arial" w:cs="Arial"/>
        </w:rPr>
        <w:t xml:space="preserve">EMEF Vereador </w:t>
      </w:r>
      <w:proofErr w:type="spellStart"/>
      <w:r w:rsidR="00C76028" w:rsidRPr="00C76028">
        <w:rPr>
          <w:rFonts w:ascii="Arial" w:hAnsi="Arial" w:cs="Arial"/>
        </w:rPr>
        <w:t>Edegar</w:t>
      </w:r>
      <w:proofErr w:type="spellEnd"/>
      <w:r w:rsidR="00C76028" w:rsidRPr="00C76028">
        <w:rPr>
          <w:rFonts w:ascii="Arial" w:hAnsi="Arial" w:cs="Arial"/>
        </w:rPr>
        <w:t xml:space="preserve"> Simões: </w:t>
      </w:r>
      <w:proofErr w:type="gramStart"/>
      <w:r w:rsidR="00DA7B61" w:rsidRPr="00C76028">
        <w:rPr>
          <w:rFonts w:ascii="Arial" w:hAnsi="Arial" w:cs="Arial"/>
        </w:rPr>
        <w:t>R.</w:t>
      </w:r>
      <w:proofErr w:type="gramEnd"/>
      <w:r w:rsidR="00DA7B61" w:rsidRPr="00C76028">
        <w:rPr>
          <w:rFonts w:ascii="Arial" w:hAnsi="Arial" w:cs="Arial"/>
        </w:rPr>
        <w:t xml:space="preserve"> Mirassol, 85 - Cidade Ariston Estela Azeved</w:t>
      </w:r>
      <w:r w:rsidR="00DA7B61">
        <w:rPr>
          <w:rFonts w:ascii="Arial" w:hAnsi="Arial" w:cs="Arial"/>
        </w:rPr>
        <w:t>o.</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w:t>
      </w:r>
      <w:r w:rsidR="000E7750">
        <w:rPr>
          <w:rFonts w:ascii="Arial" w:hAnsi="Arial" w:cs="Arial"/>
          <w:sz w:val="24"/>
          <w:szCs w:val="24"/>
        </w:rPr>
        <w:t xml:space="preserve">total </w:t>
      </w:r>
      <w:r w:rsidRPr="00C112DF">
        <w:rPr>
          <w:rFonts w:ascii="Arial" w:hAnsi="Arial" w:cs="Arial"/>
          <w:sz w:val="24"/>
          <w:szCs w:val="24"/>
        </w:rPr>
        <w:t xml:space="preserve">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BE5DB3">
        <w:rPr>
          <w:rFonts w:ascii="Arial" w:hAnsi="Arial" w:cs="Arial"/>
          <w:sz w:val="24"/>
          <w:szCs w:val="24"/>
        </w:rPr>
        <w:t>8</w:t>
      </w:r>
      <w:r w:rsidR="00DC6BE7">
        <w:rPr>
          <w:rFonts w:ascii="Arial" w:hAnsi="Arial" w:cs="Arial"/>
          <w:sz w:val="24"/>
          <w:szCs w:val="24"/>
        </w:rPr>
        <w:t>4</w:t>
      </w:r>
      <w:r w:rsidR="00793E50">
        <w:rPr>
          <w:rFonts w:ascii="Arial" w:hAnsi="Arial" w:cs="Arial"/>
          <w:sz w:val="24"/>
          <w:szCs w:val="24"/>
        </w:rPr>
        <w:t>.</w:t>
      </w:r>
      <w:r w:rsidR="00DC6BE7">
        <w:rPr>
          <w:rFonts w:ascii="Arial" w:hAnsi="Arial" w:cs="Arial"/>
          <w:sz w:val="24"/>
          <w:szCs w:val="24"/>
        </w:rPr>
        <w:t>19</w:t>
      </w:r>
      <w:r w:rsidR="00BE5DB3">
        <w:rPr>
          <w:rFonts w:ascii="Arial" w:hAnsi="Arial" w:cs="Arial"/>
          <w:sz w:val="24"/>
          <w:szCs w:val="24"/>
        </w:rPr>
        <w:t>2</w:t>
      </w:r>
      <w:r w:rsidR="00793E50">
        <w:rPr>
          <w:rFonts w:ascii="Arial" w:hAnsi="Arial" w:cs="Arial"/>
          <w:sz w:val="24"/>
          <w:szCs w:val="24"/>
        </w:rPr>
        <w:t>,</w:t>
      </w:r>
      <w:r w:rsidR="00DC6BE7">
        <w:rPr>
          <w:rFonts w:ascii="Arial" w:hAnsi="Arial" w:cs="Arial"/>
          <w:sz w:val="24"/>
          <w:szCs w:val="24"/>
        </w:rPr>
        <w:t>0</w:t>
      </w:r>
      <w:r w:rsidR="00BE5DB3">
        <w:rPr>
          <w:rFonts w:ascii="Arial" w:hAnsi="Arial" w:cs="Arial"/>
          <w:sz w:val="24"/>
          <w:szCs w:val="24"/>
        </w:rPr>
        <w:t>3</w:t>
      </w:r>
      <w:r w:rsidR="00F167E2">
        <w:rPr>
          <w:rFonts w:ascii="Arial" w:hAnsi="Arial" w:cs="Arial"/>
          <w:sz w:val="24"/>
          <w:szCs w:val="24"/>
        </w:rPr>
        <w:t xml:space="preserve"> </w:t>
      </w:r>
      <w:r w:rsidR="002867A6">
        <w:rPr>
          <w:rFonts w:ascii="Arial" w:hAnsi="Arial" w:cs="Arial"/>
          <w:sz w:val="24"/>
          <w:szCs w:val="24"/>
        </w:rPr>
        <w:t>(</w:t>
      </w:r>
      <w:r w:rsidR="00B7680C">
        <w:rPr>
          <w:rFonts w:ascii="Arial" w:hAnsi="Arial" w:cs="Arial"/>
          <w:sz w:val="24"/>
          <w:szCs w:val="24"/>
        </w:rPr>
        <w:t>oit</w:t>
      </w:r>
      <w:r w:rsidR="004303FC">
        <w:rPr>
          <w:rFonts w:ascii="Arial" w:hAnsi="Arial" w:cs="Arial"/>
          <w:sz w:val="24"/>
          <w:szCs w:val="24"/>
        </w:rPr>
        <w:t xml:space="preserve">enta e </w:t>
      </w:r>
      <w:r w:rsidR="008A0FC0">
        <w:rPr>
          <w:rFonts w:ascii="Arial" w:hAnsi="Arial" w:cs="Arial"/>
          <w:sz w:val="24"/>
          <w:szCs w:val="24"/>
        </w:rPr>
        <w:t>quatro</w:t>
      </w:r>
      <w:r w:rsidR="004303FC">
        <w:rPr>
          <w:rFonts w:ascii="Arial" w:hAnsi="Arial" w:cs="Arial"/>
          <w:sz w:val="24"/>
          <w:szCs w:val="24"/>
        </w:rPr>
        <w:t xml:space="preserve"> mil, </w:t>
      </w:r>
      <w:r w:rsidR="008A0FC0">
        <w:rPr>
          <w:rFonts w:ascii="Arial" w:hAnsi="Arial" w:cs="Arial"/>
          <w:sz w:val="24"/>
          <w:szCs w:val="24"/>
        </w:rPr>
        <w:t>cento e noventa</w:t>
      </w:r>
      <w:r w:rsidR="007D42BA">
        <w:rPr>
          <w:rFonts w:ascii="Arial" w:hAnsi="Arial" w:cs="Arial"/>
          <w:sz w:val="24"/>
          <w:szCs w:val="24"/>
        </w:rPr>
        <w:t xml:space="preserve"> e dois</w:t>
      </w:r>
      <w:r w:rsidR="004303FC">
        <w:rPr>
          <w:rFonts w:ascii="Arial" w:hAnsi="Arial" w:cs="Arial"/>
          <w:sz w:val="24"/>
          <w:szCs w:val="24"/>
        </w:rPr>
        <w:t xml:space="preserve"> reais e </w:t>
      </w:r>
      <w:r w:rsidR="007D42BA">
        <w:rPr>
          <w:rFonts w:ascii="Arial" w:hAnsi="Arial" w:cs="Arial"/>
          <w:sz w:val="24"/>
          <w:szCs w:val="24"/>
        </w:rPr>
        <w:t>tr</w:t>
      </w:r>
      <w:r w:rsidR="008A0FC0">
        <w:rPr>
          <w:rFonts w:ascii="Arial" w:hAnsi="Arial" w:cs="Arial"/>
          <w:sz w:val="24"/>
          <w:szCs w:val="24"/>
        </w:rPr>
        <w:t>ês</w:t>
      </w:r>
      <w:r w:rsidR="004303FC">
        <w:rPr>
          <w:rFonts w:ascii="Arial" w:hAnsi="Arial" w:cs="Arial"/>
          <w:sz w:val="24"/>
          <w:szCs w:val="24"/>
        </w:rPr>
        <w:t xml:space="preserve"> centavos</w:t>
      </w:r>
      <w:r w:rsidR="00F167E2">
        <w:rPr>
          <w:rFonts w:ascii="Arial" w:hAnsi="Arial" w:cs="Arial"/>
          <w:sz w:val="24"/>
          <w:szCs w:val="24"/>
        </w:rPr>
        <w:t>)</w:t>
      </w:r>
      <w:r w:rsidR="000E7750">
        <w:rPr>
          <w:rFonts w:ascii="Arial" w:hAnsi="Arial" w:cs="Arial"/>
          <w:sz w:val="24"/>
          <w:szCs w:val="24"/>
        </w:rPr>
        <w:t>, sendo assim composto:</w:t>
      </w:r>
    </w:p>
    <w:p w:rsidR="000E7750" w:rsidRDefault="000E7750" w:rsidP="00D41830">
      <w:pPr>
        <w:jc w:val="both"/>
        <w:rPr>
          <w:rFonts w:ascii="Arial" w:hAnsi="Arial" w:cs="Arial"/>
          <w:sz w:val="24"/>
          <w:szCs w:val="24"/>
        </w:rPr>
      </w:pPr>
    </w:p>
    <w:p w:rsidR="000E7750" w:rsidRDefault="000E7750" w:rsidP="000E7750">
      <w:pPr>
        <w:pStyle w:val="western"/>
        <w:spacing w:before="278" w:beforeAutospacing="0" w:after="0" w:line="276" w:lineRule="auto"/>
        <w:jc w:val="both"/>
        <w:rPr>
          <w:rFonts w:ascii="Arial" w:hAnsi="Arial" w:cs="Arial"/>
        </w:rPr>
      </w:pPr>
      <w:r>
        <w:rPr>
          <w:rFonts w:ascii="Arial" w:hAnsi="Arial" w:cs="Arial"/>
        </w:rPr>
        <w:t xml:space="preserve">Lote 01 - </w:t>
      </w:r>
      <w:r w:rsidRPr="00C76028">
        <w:rPr>
          <w:rFonts w:ascii="Arial" w:hAnsi="Arial" w:cs="Arial"/>
        </w:rPr>
        <w:t xml:space="preserve">EMEF João Hornos Filho: </w:t>
      </w:r>
      <w:r>
        <w:rPr>
          <w:rFonts w:ascii="Arial" w:hAnsi="Arial" w:cs="Arial"/>
        </w:rPr>
        <w:t>R$ 31.826,10</w:t>
      </w:r>
      <w:r w:rsidRPr="00C76028">
        <w:rPr>
          <w:rFonts w:ascii="Arial" w:hAnsi="Arial" w:cs="Arial"/>
        </w:rPr>
        <w:t xml:space="preserve">; </w:t>
      </w:r>
    </w:p>
    <w:p w:rsidR="000E7750" w:rsidRPr="00C76028" w:rsidRDefault="00345F80" w:rsidP="000E7750">
      <w:pPr>
        <w:pStyle w:val="western"/>
        <w:spacing w:before="278" w:beforeAutospacing="0" w:after="0" w:line="276" w:lineRule="auto"/>
        <w:jc w:val="both"/>
        <w:rPr>
          <w:rFonts w:ascii="Arial" w:hAnsi="Arial" w:cs="Arial"/>
          <w:sz w:val="22"/>
        </w:rPr>
      </w:pPr>
      <w:r>
        <w:rPr>
          <w:rFonts w:ascii="Arial" w:hAnsi="Arial" w:cs="Arial"/>
        </w:rPr>
        <w:t xml:space="preserve">Lote 02 - </w:t>
      </w:r>
      <w:r w:rsidR="000E7750" w:rsidRPr="00C76028">
        <w:rPr>
          <w:rFonts w:ascii="Arial" w:hAnsi="Arial" w:cs="Arial"/>
        </w:rPr>
        <w:t xml:space="preserve">EMEF Miguel Costa Junior: </w:t>
      </w:r>
      <w:r>
        <w:rPr>
          <w:rFonts w:ascii="Arial" w:hAnsi="Arial" w:cs="Arial"/>
        </w:rPr>
        <w:t>R$ 12.378,33</w:t>
      </w:r>
      <w:r w:rsidR="000E7750" w:rsidRPr="00C76028">
        <w:rPr>
          <w:rFonts w:ascii="Arial" w:hAnsi="Arial" w:cs="Arial"/>
        </w:rPr>
        <w:t xml:space="preserve">; </w:t>
      </w:r>
    </w:p>
    <w:p w:rsidR="000E7750" w:rsidRPr="00C76028" w:rsidRDefault="000C7364" w:rsidP="000E7750">
      <w:pPr>
        <w:pStyle w:val="western"/>
        <w:spacing w:before="278" w:beforeAutospacing="0" w:after="0" w:line="276" w:lineRule="auto"/>
        <w:jc w:val="both"/>
        <w:rPr>
          <w:rFonts w:ascii="Arial" w:hAnsi="Arial" w:cs="Arial"/>
          <w:sz w:val="22"/>
        </w:rPr>
      </w:pPr>
      <w:r>
        <w:rPr>
          <w:rFonts w:ascii="Arial" w:hAnsi="Arial" w:cs="Arial"/>
        </w:rPr>
        <w:t xml:space="preserve">Lote 03 - </w:t>
      </w:r>
      <w:r w:rsidR="000E7750" w:rsidRPr="00C76028">
        <w:rPr>
          <w:rFonts w:ascii="Arial" w:hAnsi="Arial" w:cs="Arial"/>
        </w:rPr>
        <w:t xml:space="preserve">EMEF </w:t>
      </w:r>
      <w:proofErr w:type="spellStart"/>
      <w:r w:rsidR="000E7750" w:rsidRPr="00C76028">
        <w:rPr>
          <w:rFonts w:ascii="Arial" w:hAnsi="Arial" w:cs="Arial"/>
        </w:rPr>
        <w:t>Noemy</w:t>
      </w:r>
      <w:proofErr w:type="spellEnd"/>
      <w:r w:rsidR="000E7750" w:rsidRPr="00C76028">
        <w:rPr>
          <w:rFonts w:ascii="Arial" w:hAnsi="Arial" w:cs="Arial"/>
        </w:rPr>
        <w:t xml:space="preserve"> Silveira </w:t>
      </w:r>
      <w:proofErr w:type="spellStart"/>
      <w:r w:rsidR="000E7750" w:rsidRPr="00C76028">
        <w:rPr>
          <w:rFonts w:ascii="Arial" w:hAnsi="Arial" w:cs="Arial"/>
        </w:rPr>
        <w:t>Rudolfer</w:t>
      </w:r>
      <w:proofErr w:type="spellEnd"/>
      <w:r w:rsidR="000E7750" w:rsidRPr="00C76028">
        <w:rPr>
          <w:rFonts w:ascii="Arial" w:hAnsi="Arial" w:cs="Arial"/>
        </w:rPr>
        <w:t xml:space="preserve">: </w:t>
      </w:r>
      <w:r>
        <w:rPr>
          <w:rFonts w:ascii="Arial" w:hAnsi="Arial" w:cs="Arial"/>
        </w:rPr>
        <w:t>R$ 21.602,23</w:t>
      </w:r>
      <w:r w:rsidR="000E7750">
        <w:rPr>
          <w:rFonts w:ascii="Arial" w:hAnsi="Arial" w:cs="Arial"/>
        </w:rPr>
        <w:t>;</w:t>
      </w:r>
      <w:r w:rsidR="000E7750" w:rsidRPr="00C76028">
        <w:rPr>
          <w:rFonts w:ascii="Arial" w:hAnsi="Arial" w:cs="Arial"/>
        </w:rPr>
        <w:t xml:space="preserve"> </w:t>
      </w:r>
    </w:p>
    <w:p w:rsidR="000E7750" w:rsidRPr="00C76028" w:rsidRDefault="00DD614B" w:rsidP="000E7750">
      <w:pPr>
        <w:pStyle w:val="western"/>
        <w:spacing w:before="278" w:beforeAutospacing="0" w:after="0" w:line="276" w:lineRule="auto"/>
        <w:jc w:val="both"/>
        <w:rPr>
          <w:rFonts w:ascii="Arial" w:hAnsi="Arial" w:cs="Arial"/>
          <w:sz w:val="22"/>
        </w:rPr>
      </w:pPr>
      <w:r>
        <w:rPr>
          <w:rFonts w:ascii="Arial" w:hAnsi="Arial" w:cs="Arial"/>
        </w:rPr>
        <w:t xml:space="preserve">Lote 04 - </w:t>
      </w:r>
      <w:r w:rsidR="000E7750" w:rsidRPr="00C76028">
        <w:rPr>
          <w:rFonts w:ascii="Arial" w:hAnsi="Arial" w:cs="Arial"/>
        </w:rPr>
        <w:t xml:space="preserve">EMEF Vereador </w:t>
      </w:r>
      <w:proofErr w:type="spellStart"/>
      <w:r w:rsidR="000E7750" w:rsidRPr="00C76028">
        <w:rPr>
          <w:rFonts w:ascii="Arial" w:hAnsi="Arial" w:cs="Arial"/>
        </w:rPr>
        <w:t>Edegar</w:t>
      </w:r>
      <w:proofErr w:type="spellEnd"/>
      <w:r w:rsidR="000E7750" w:rsidRPr="00C76028">
        <w:rPr>
          <w:rFonts w:ascii="Arial" w:hAnsi="Arial" w:cs="Arial"/>
        </w:rPr>
        <w:t xml:space="preserve"> Simões:</w:t>
      </w:r>
      <w:r>
        <w:rPr>
          <w:rFonts w:ascii="Arial" w:hAnsi="Arial" w:cs="Arial"/>
        </w:rPr>
        <w:t xml:space="preserve"> R$ 18.385,37</w:t>
      </w:r>
      <w:r w:rsidR="000E7750">
        <w:rPr>
          <w:rFonts w:ascii="Arial" w:hAnsi="Arial" w:cs="Arial"/>
        </w:rPr>
        <w:t>.</w:t>
      </w:r>
    </w:p>
    <w:p w:rsidR="000E7750" w:rsidRDefault="000E7750" w:rsidP="00D41830">
      <w:pPr>
        <w:jc w:val="both"/>
        <w:rPr>
          <w:rFonts w:ascii="Arial" w:hAnsi="Arial" w:cs="Arial"/>
          <w:sz w:val="24"/>
          <w:szCs w:val="24"/>
        </w:rPr>
      </w:pP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551020">
        <w:rPr>
          <w:rFonts w:ascii="Arial" w:hAnsi="Arial" w:cs="Arial"/>
          <w:sz w:val="24"/>
          <w:szCs w:val="24"/>
        </w:rPr>
        <w:t>60</w:t>
      </w:r>
      <w:r w:rsidR="00A24EF3">
        <w:rPr>
          <w:rFonts w:ascii="Arial" w:hAnsi="Arial" w:cs="Arial"/>
          <w:sz w:val="24"/>
          <w:szCs w:val="24"/>
        </w:rPr>
        <w:t xml:space="preserve"> </w:t>
      </w:r>
      <w:r w:rsidR="00A24EF3" w:rsidRPr="00742FF4">
        <w:rPr>
          <w:rFonts w:ascii="Arial" w:hAnsi="Arial" w:cs="Arial"/>
          <w:sz w:val="24"/>
          <w:szCs w:val="24"/>
        </w:rPr>
        <w:t>(</w:t>
      </w:r>
      <w:r w:rsidR="00551020">
        <w:rPr>
          <w:rFonts w:ascii="Arial" w:hAnsi="Arial" w:cs="Arial"/>
          <w:sz w:val="24"/>
          <w:szCs w:val="24"/>
        </w:rPr>
        <w:t>sessenta</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w:t>
      </w:r>
      <w:r w:rsidRPr="00125A3A">
        <w:rPr>
          <w:rFonts w:ascii="Arial" w:hAnsi="Arial" w:cs="Arial"/>
          <w:sz w:val="24"/>
          <w:szCs w:val="24"/>
        </w:rPr>
        <w:lastRenderedPageBreak/>
        <w:t>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913E8A" w:rsidRDefault="00913E8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E8210A">
        <w:rPr>
          <w:rFonts w:ascii="Arial" w:hAnsi="Arial" w:cs="Arial"/>
          <w:sz w:val="24"/>
          <w:szCs w:val="24"/>
        </w:rPr>
        <w:t xml:space="preserve">se houver prorrogação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lastRenderedPageBreak/>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112BD0" w:rsidRPr="00EA7A16">
          <w:rPr>
            <w:rStyle w:val="Hyperlink"/>
            <w:rFonts w:ascii="Arial" w:hAnsi="Arial" w:cs="Arial"/>
            <w:sz w:val="24"/>
            <w:szCs w:val="24"/>
          </w:rPr>
          <w:t>cleitonsdu@gmail.com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AD6375" w:rsidRDefault="00D41830" w:rsidP="00D41830">
      <w:pPr>
        <w:jc w:val="both"/>
        <w:rPr>
          <w:rFonts w:ascii="Arial" w:hAnsi="Arial" w:cs="Arial"/>
          <w:sz w:val="24"/>
          <w:szCs w:val="24"/>
        </w:rPr>
      </w:pPr>
      <w:r w:rsidRPr="00343D5A">
        <w:rPr>
          <w:rFonts w:ascii="Arial" w:hAnsi="Arial" w:cs="Arial"/>
          <w:sz w:val="24"/>
          <w:szCs w:val="24"/>
        </w:rPr>
        <w:t>6.1.4 - Prestar garantia de participação, em qualquer uma das modalidades prevista no § 1º. Art. 56 da Lei nº. 8666/93, no</w:t>
      </w:r>
      <w:r w:rsidR="00AD6375">
        <w:rPr>
          <w:rFonts w:ascii="Arial" w:hAnsi="Arial" w:cs="Arial"/>
          <w:sz w:val="24"/>
          <w:szCs w:val="24"/>
        </w:rPr>
        <w:t>s</w:t>
      </w:r>
      <w:r w:rsidRPr="00343D5A">
        <w:rPr>
          <w:rFonts w:ascii="Arial" w:hAnsi="Arial" w:cs="Arial"/>
          <w:sz w:val="24"/>
          <w:szCs w:val="24"/>
        </w:rPr>
        <w:t xml:space="preserve"> valor</w:t>
      </w:r>
      <w:r w:rsidR="00AD6375">
        <w:rPr>
          <w:rFonts w:ascii="Arial" w:hAnsi="Arial" w:cs="Arial"/>
          <w:sz w:val="24"/>
          <w:szCs w:val="24"/>
        </w:rPr>
        <w:t xml:space="preserve">es abaixo que </w:t>
      </w:r>
      <w:r w:rsidR="00AD6375" w:rsidRPr="00343D5A">
        <w:rPr>
          <w:rFonts w:ascii="Arial" w:hAnsi="Arial" w:cs="Arial"/>
          <w:sz w:val="24"/>
          <w:szCs w:val="24"/>
        </w:rPr>
        <w:t>corresponde</w:t>
      </w:r>
      <w:r w:rsidR="00AD6375">
        <w:rPr>
          <w:rFonts w:ascii="Arial" w:hAnsi="Arial" w:cs="Arial"/>
          <w:sz w:val="24"/>
          <w:szCs w:val="24"/>
        </w:rPr>
        <w:t>m</w:t>
      </w:r>
      <w:r w:rsidR="00AD6375" w:rsidRPr="00343D5A">
        <w:rPr>
          <w:rFonts w:ascii="Arial" w:hAnsi="Arial" w:cs="Arial"/>
          <w:sz w:val="24"/>
          <w:szCs w:val="24"/>
        </w:rPr>
        <w:t xml:space="preserve"> a 1% (um por cento) do valor estimado desta contratação</w:t>
      </w:r>
      <w:r w:rsidR="0081078D">
        <w:rPr>
          <w:rFonts w:ascii="Arial" w:hAnsi="Arial" w:cs="Arial"/>
          <w:sz w:val="24"/>
          <w:szCs w:val="24"/>
        </w:rPr>
        <w:t xml:space="preserve">, </w:t>
      </w:r>
      <w:r w:rsidR="0081078D" w:rsidRPr="00343D5A">
        <w:rPr>
          <w:rFonts w:ascii="Arial" w:hAnsi="Arial" w:cs="Arial"/>
          <w:sz w:val="24"/>
          <w:szCs w:val="24"/>
        </w:rPr>
        <w:t xml:space="preserve">sendo que </w:t>
      </w:r>
      <w:r w:rsidR="0081078D">
        <w:rPr>
          <w:rFonts w:ascii="Arial" w:hAnsi="Arial" w:cs="Arial"/>
          <w:sz w:val="24"/>
          <w:szCs w:val="24"/>
        </w:rPr>
        <w:t>o comprovante da</w:t>
      </w:r>
      <w:r w:rsidR="0081078D" w:rsidRPr="00343D5A">
        <w:rPr>
          <w:rFonts w:ascii="Arial" w:hAnsi="Arial" w:cs="Arial"/>
          <w:sz w:val="24"/>
          <w:szCs w:val="24"/>
        </w:rPr>
        <w:t xml:space="preserve"> garantia deverá estar inserid</w:t>
      </w:r>
      <w:r w:rsidR="0081078D">
        <w:rPr>
          <w:rFonts w:ascii="Arial" w:hAnsi="Arial" w:cs="Arial"/>
          <w:sz w:val="24"/>
          <w:szCs w:val="24"/>
        </w:rPr>
        <w:t>o</w:t>
      </w:r>
      <w:r w:rsidR="0081078D" w:rsidRPr="00343D5A">
        <w:rPr>
          <w:rFonts w:ascii="Arial" w:hAnsi="Arial" w:cs="Arial"/>
          <w:sz w:val="24"/>
          <w:szCs w:val="24"/>
        </w:rPr>
        <w:t xml:space="preserve"> no envelope de documentos</w:t>
      </w:r>
      <w:r w:rsidR="0081078D">
        <w:rPr>
          <w:rFonts w:ascii="Arial" w:hAnsi="Arial" w:cs="Arial"/>
          <w:sz w:val="24"/>
          <w:szCs w:val="24"/>
        </w:rPr>
        <w:t xml:space="preserve"> (item 9.5.4)</w:t>
      </w:r>
      <w:r w:rsidR="00AD6375">
        <w:rPr>
          <w:rFonts w:ascii="Arial" w:hAnsi="Arial" w:cs="Arial"/>
          <w:sz w:val="24"/>
          <w:szCs w:val="24"/>
        </w:rPr>
        <w:t>:</w:t>
      </w:r>
    </w:p>
    <w:p w:rsidR="00AD6375" w:rsidRDefault="00AD6375" w:rsidP="00AD6375">
      <w:pPr>
        <w:pStyle w:val="western"/>
        <w:spacing w:before="278" w:beforeAutospacing="0" w:after="0" w:line="276" w:lineRule="auto"/>
        <w:jc w:val="both"/>
        <w:rPr>
          <w:rFonts w:ascii="Arial" w:hAnsi="Arial" w:cs="Arial"/>
        </w:rPr>
      </w:pPr>
      <w:r>
        <w:rPr>
          <w:rFonts w:ascii="Arial" w:hAnsi="Arial" w:cs="Arial"/>
        </w:rPr>
        <w:t xml:space="preserve">Lote 01 - </w:t>
      </w:r>
      <w:r w:rsidRPr="00C76028">
        <w:rPr>
          <w:rFonts w:ascii="Arial" w:hAnsi="Arial" w:cs="Arial"/>
        </w:rPr>
        <w:t xml:space="preserve">EMEF João Hornos Filho: </w:t>
      </w:r>
      <w:r>
        <w:rPr>
          <w:rFonts w:ascii="Arial" w:hAnsi="Arial" w:cs="Arial"/>
        </w:rPr>
        <w:t>R$ 318,26</w:t>
      </w:r>
      <w:r w:rsidRPr="00C76028">
        <w:rPr>
          <w:rFonts w:ascii="Arial" w:hAnsi="Arial" w:cs="Arial"/>
        </w:rPr>
        <w:t xml:space="preserve">; </w:t>
      </w:r>
    </w:p>
    <w:p w:rsidR="00AD6375" w:rsidRPr="00C76028" w:rsidRDefault="00AD6375" w:rsidP="00AD6375">
      <w:pPr>
        <w:pStyle w:val="western"/>
        <w:spacing w:before="278" w:beforeAutospacing="0" w:after="0" w:line="276" w:lineRule="auto"/>
        <w:jc w:val="both"/>
        <w:rPr>
          <w:rFonts w:ascii="Arial" w:hAnsi="Arial" w:cs="Arial"/>
          <w:sz w:val="22"/>
        </w:rPr>
      </w:pPr>
      <w:r>
        <w:rPr>
          <w:rFonts w:ascii="Arial" w:hAnsi="Arial" w:cs="Arial"/>
        </w:rPr>
        <w:t xml:space="preserve">Lote 02 - </w:t>
      </w:r>
      <w:r w:rsidRPr="00C76028">
        <w:rPr>
          <w:rFonts w:ascii="Arial" w:hAnsi="Arial" w:cs="Arial"/>
        </w:rPr>
        <w:t xml:space="preserve">EMEF Miguel Costa Junior: </w:t>
      </w:r>
      <w:r>
        <w:rPr>
          <w:rFonts w:ascii="Arial" w:hAnsi="Arial" w:cs="Arial"/>
        </w:rPr>
        <w:t>R$ 123</w:t>
      </w:r>
      <w:r w:rsidR="00E93355">
        <w:rPr>
          <w:rFonts w:ascii="Arial" w:hAnsi="Arial" w:cs="Arial"/>
        </w:rPr>
        <w:t>,</w:t>
      </w:r>
      <w:r>
        <w:rPr>
          <w:rFonts w:ascii="Arial" w:hAnsi="Arial" w:cs="Arial"/>
        </w:rPr>
        <w:t>7</w:t>
      </w:r>
      <w:r w:rsidR="00C117AF">
        <w:rPr>
          <w:rFonts w:ascii="Arial" w:hAnsi="Arial" w:cs="Arial"/>
        </w:rPr>
        <w:t>8</w:t>
      </w:r>
      <w:r w:rsidRPr="00C76028">
        <w:rPr>
          <w:rFonts w:ascii="Arial" w:hAnsi="Arial" w:cs="Arial"/>
        </w:rPr>
        <w:t xml:space="preserve">; </w:t>
      </w:r>
    </w:p>
    <w:p w:rsidR="00AD6375" w:rsidRPr="00C76028" w:rsidRDefault="00AD6375" w:rsidP="00AD6375">
      <w:pPr>
        <w:pStyle w:val="western"/>
        <w:spacing w:before="278" w:beforeAutospacing="0" w:after="0" w:line="276" w:lineRule="auto"/>
        <w:jc w:val="both"/>
        <w:rPr>
          <w:rFonts w:ascii="Arial" w:hAnsi="Arial" w:cs="Arial"/>
          <w:sz w:val="22"/>
        </w:rPr>
      </w:pPr>
      <w:r>
        <w:rPr>
          <w:rFonts w:ascii="Arial" w:hAnsi="Arial" w:cs="Arial"/>
        </w:rPr>
        <w:t xml:space="preserve">Lote 03 - </w:t>
      </w:r>
      <w:r w:rsidRPr="00C76028">
        <w:rPr>
          <w:rFonts w:ascii="Arial" w:hAnsi="Arial" w:cs="Arial"/>
        </w:rPr>
        <w:t xml:space="preserve">EMEF </w:t>
      </w:r>
      <w:proofErr w:type="spellStart"/>
      <w:r w:rsidRPr="00C76028">
        <w:rPr>
          <w:rFonts w:ascii="Arial" w:hAnsi="Arial" w:cs="Arial"/>
        </w:rPr>
        <w:t>Noemy</w:t>
      </w:r>
      <w:proofErr w:type="spellEnd"/>
      <w:r w:rsidRPr="00C76028">
        <w:rPr>
          <w:rFonts w:ascii="Arial" w:hAnsi="Arial" w:cs="Arial"/>
        </w:rPr>
        <w:t xml:space="preserve"> Silveira </w:t>
      </w:r>
      <w:proofErr w:type="spellStart"/>
      <w:r w:rsidRPr="00C76028">
        <w:rPr>
          <w:rFonts w:ascii="Arial" w:hAnsi="Arial" w:cs="Arial"/>
        </w:rPr>
        <w:t>Rudolfer</w:t>
      </w:r>
      <w:proofErr w:type="spellEnd"/>
      <w:r w:rsidRPr="00C76028">
        <w:rPr>
          <w:rFonts w:ascii="Arial" w:hAnsi="Arial" w:cs="Arial"/>
        </w:rPr>
        <w:t xml:space="preserve">: </w:t>
      </w:r>
      <w:r>
        <w:rPr>
          <w:rFonts w:ascii="Arial" w:hAnsi="Arial" w:cs="Arial"/>
        </w:rPr>
        <w:t>R$ 216</w:t>
      </w:r>
      <w:r w:rsidR="009D7D4B">
        <w:rPr>
          <w:rFonts w:ascii="Arial" w:hAnsi="Arial" w:cs="Arial"/>
        </w:rPr>
        <w:t>,</w:t>
      </w:r>
      <w:r>
        <w:rPr>
          <w:rFonts w:ascii="Arial" w:hAnsi="Arial" w:cs="Arial"/>
        </w:rPr>
        <w:t>02;</w:t>
      </w:r>
      <w:r w:rsidRPr="00C76028">
        <w:rPr>
          <w:rFonts w:ascii="Arial" w:hAnsi="Arial" w:cs="Arial"/>
        </w:rPr>
        <w:t xml:space="preserve"> </w:t>
      </w:r>
    </w:p>
    <w:p w:rsidR="00AD6375" w:rsidRDefault="00AD6375" w:rsidP="00AD6375">
      <w:pPr>
        <w:pStyle w:val="western"/>
        <w:spacing w:before="278" w:beforeAutospacing="0" w:after="0" w:line="276" w:lineRule="auto"/>
        <w:jc w:val="both"/>
        <w:rPr>
          <w:rFonts w:ascii="Arial" w:hAnsi="Arial" w:cs="Arial"/>
        </w:rPr>
      </w:pPr>
      <w:r>
        <w:rPr>
          <w:rFonts w:ascii="Arial" w:hAnsi="Arial" w:cs="Arial"/>
        </w:rPr>
        <w:t xml:space="preserve">Lote 04 - </w:t>
      </w:r>
      <w:r w:rsidRPr="00C76028">
        <w:rPr>
          <w:rFonts w:ascii="Arial" w:hAnsi="Arial" w:cs="Arial"/>
        </w:rPr>
        <w:t xml:space="preserve">EMEF Vereador </w:t>
      </w:r>
      <w:proofErr w:type="spellStart"/>
      <w:r w:rsidRPr="00C76028">
        <w:rPr>
          <w:rFonts w:ascii="Arial" w:hAnsi="Arial" w:cs="Arial"/>
        </w:rPr>
        <w:t>Edegar</w:t>
      </w:r>
      <w:proofErr w:type="spellEnd"/>
      <w:r w:rsidRPr="00C76028">
        <w:rPr>
          <w:rFonts w:ascii="Arial" w:hAnsi="Arial" w:cs="Arial"/>
        </w:rPr>
        <w:t xml:space="preserve"> Simões:</w:t>
      </w:r>
      <w:r>
        <w:rPr>
          <w:rFonts w:ascii="Arial" w:hAnsi="Arial" w:cs="Arial"/>
        </w:rPr>
        <w:t xml:space="preserve"> R$ 183</w:t>
      </w:r>
      <w:r w:rsidR="008C66A9">
        <w:rPr>
          <w:rFonts w:ascii="Arial" w:hAnsi="Arial" w:cs="Arial"/>
        </w:rPr>
        <w:t>,</w:t>
      </w:r>
      <w:r>
        <w:rPr>
          <w:rFonts w:ascii="Arial" w:hAnsi="Arial" w:cs="Arial"/>
        </w:rPr>
        <w:t>85.</w:t>
      </w:r>
    </w:p>
    <w:p w:rsidR="00D41830" w:rsidRPr="00343D5A" w:rsidRDefault="008C66A9" w:rsidP="00C117AF">
      <w:pPr>
        <w:pStyle w:val="western"/>
        <w:spacing w:before="278" w:beforeAutospacing="0" w:after="0" w:line="276" w:lineRule="auto"/>
        <w:jc w:val="both"/>
        <w:rPr>
          <w:rFonts w:ascii="Arial" w:hAnsi="Arial" w:cs="Arial"/>
          <w:color w:val="000000"/>
          <w:u w:val="single"/>
        </w:rPr>
      </w:pPr>
      <w:r>
        <w:rPr>
          <w:rFonts w:ascii="Arial" w:hAnsi="Arial" w:cs="Arial"/>
        </w:rPr>
        <w:t>Se cotar todos os lotes</w:t>
      </w:r>
      <w:r w:rsidR="00A970AE">
        <w:rPr>
          <w:rFonts w:ascii="Arial" w:hAnsi="Arial" w:cs="Arial"/>
        </w:rPr>
        <w:t xml:space="preserve"> o valor da garantia será de R$ 841,9</w:t>
      </w:r>
      <w:r w:rsidR="00C117AF">
        <w:rPr>
          <w:rFonts w:ascii="Arial" w:hAnsi="Arial" w:cs="Arial"/>
        </w:rPr>
        <w:t>1</w:t>
      </w:r>
      <w:r w:rsidR="00CB1974">
        <w:rPr>
          <w:rFonts w:ascii="Arial" w:hAnsi="Arial" w:cs="Arial"/>
        </w:rPr>
        <w:t>.</w:t>
      </w:r>
      <w:r w:rsidR="00C117AF">
        <w:rPr>
          <w:rFonts w:ascii="Arial" w:hAnsi="Arial" w:cs="Arial"/>
        </w:rPr>
        <w:t xml:space="preserve">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w:t>
      </w:r>
      <w:r w:rsidR="000C697D">
        <w:rPr>
          <w:rFonts w:ascii="Arial" w:hAnsi="Arial" w:cs="Arial"/>
          <w:sz w:val="24"/>
          <w:szCs w:val="24"/>
        </w:rPr>
        <w:t>conta desta Prefeitura (Caixa Econômica Federal - CNPJ</w:t>
      </w:r>
      <w:r w:rsidR="007C620B">
        <w:rPr>
          <w:rFonts w:ascii="Arial" w:hAnsi="Arial" w:cs="Arial"/>
          <w:sz w:val="24"/>
          <w:szCs w:val="24"/>
        </w:rPr>
        <w:t xml:space="preserve"> nº</w:t>
      </w:r>
      <w:r w:rsidR="000C697D">
        <w:rPr>
          <w:rFonts w:ascii="Arial" w:hAnsi="Arial" w:cs="Arial"/>
          <w:sz w:val="24"/>
          <w:szCs w:val="24"/>
        </w:rPr>
        <w:t xml:space="preserve"> 44.892.693/0001-40, agência 0637 - c/c 006.00000016-0)</w:t>
      </w:r>
      <w:r>
        <w:rPr>
          <w:rFonts w:ascii="Arial" w:hAnsi="Arial" w:cs="Arial"/>
          <w:sz w:val="24"/>
          <w:szCs w:val="24"/>
        </w:rPr>
        <w:t xml:space="preserve"> e uma cópia do recibo </w:t>
      </w:r>
      <w:proofErr w:type="gramStart"/>
      <w:r>
        <w:rPr>
          <w:rFonts w:ascii="Arial" w:hAnsi="Arial" w:cs="Arial"/>
          <w:sz w:val="24"/>
          <w:szCs w:val="24"/>
        </w:rPr>
        <w:t>deverá ser inserida</w:t>
      </w:r>
      <w:proofErr w:type="gramEnd"/>
      <w:r>
        <w:rPr>
          <w:rFonts w:ascii="Arial" w:hAnsi="Arial" w:cs="Arial"/>
          <w:sz w:val="24"/>
          <w:szCs w:val="24"/>
        </w:rPr>
        <w:t xml:space="preserve">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xml:space="preserve">, destinada aos documentos para habilitação, </w:t>
      </w:r>
      <w:r w:rsidRPr="00125A3A">
        <w:rPr>
          <w:rFonts w:ascii="Arial" w:hAnsi="Arial" w:cs="Arial"/>
          <w:sz w:val="24"/>
          <w:szCs w:val="24"/>
        </w:rPr>
        <w:lastRenderedPageBreak/>
        <w:t>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445E18">
        <w:rPr>
          <w:rFonts w:ascii="Arial" w:hAnsi="Arial" w:cs="Arial"/>
          <w:b/>
          <w:bCs/>
          <w:sz w:val="24"/>
          <w:szCs w:val="24"/>
        </w:rPr>
        <w:t>2614</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AE23CB">
        <w:rPr>
          <w:rFonts w:ascii="Arial" w:hAnsi="Arial" w:cs="Arial"/>
          <w:b/>
          <w:bCs/>
          <w:sz w:val="24"/>
          <w:szCs w:val="24"/>
        </w:rPr>
        <w:t xml:space="preserve">01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445E18">
        <w:rPr>
          <w:rFonts w:ascii="Arial" w:hAnsi="Arial" w:cs="Arial"/>
          <w:b/>
          <w:bCs/>
          <w:sz w:val="24"/>
          <w:szCs w:val="24"/>
        </w:rPr>
        <w:t>2614</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911FA4">
        <w:rPr>
          <w:rFonts w:ascii="Arial" w:hAnsi="Arial" w:cs="Arial"/>
          <w:b/>
          <w:bCs/>
          <w:sz w:val="24"/>
          <w:szCs w:val="24"/>
        </w:rPr>
        <w:t>01</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lastRenderedPageBreak/>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EF4751" w:rsidRDefault="00EF4751"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 Declaração de responsabilidade técnica </w:t>
      </w:r>
      <w:r w:rsidR="00435AB7">
        <w:rPr>
          <w:rFonts w:ascii="Arial" w:hAnsi="Arial" w:cs="Arial"/>
          <w:sz w:val="24"/>
          <w:szCs w:val="24"/>
        </w:rPr>
        <w:t xml:space="preserve">do </w:t>
      </w:r>
      <w:r w:rsidRPr="00F3153C">
        <w:rPr>
          <w:rFonts w:ascii="Arial" w:hAnsi="Arial" w:cs="Arial"/>
          <w:sz w:val="24"/>
          <w:szCs w:val="24"/>
        </w:rPr>
        <w:t>responsável pela execução dos serviços, conforme modelo 06</w:t>
      </w:r>
      <w:r w:rsidR="00A16445">
        <w:rPr>
          <w:rFonts w:ascii="Arial" w:hAnsi="Arial" w:cs="Arial"/>
          <w:sz w:val="24"/>
          <w:szCs w:val="24"/>
        </w:rPr>
        <w:t>, acompanhado da comprovação de vínculo com a licitante:</w:t>
      </w:r>
    </w:p>
    <w:p w:rsidR="00A16445" w:rsidRDefault="00A16445" w:rsidP="00D30833">
      <w:pPr>
        <w:jc w:val="both"/>
        <w:rPr>
          <w:rFonts w:ascii="Arial" w:hAnsi="Arial" w:cs="Arial"/>
          <w:sz w:val="24"/>
          <w:szCs w:val="24"/>
        </w:rPr>
      </w:pPr>
    </w:p>
    <w:p w:rsidR="00A16445" w:rsidRPr="00A16445" w:rsidRDefault="00A16445" w:rsidP="00A16445">
      <w:pPr>
        <w:suppressAutoHyphens/>
        <w:jc w:val="both"/>
        <w:rPr>
          <w:rFonts w:ascii="Arial" w:hAnsi="Arial" w:cs="Arial"/>
          <w:sz w:val="24"/>
          <w:szCs w:val="24"/>
          <w:lang w:eastAsia="ar-SA"/>
        </w:rPr>
      </w:pPr>
      <w:r w:rsidRPr="00A16445">
        <w:rPr>
          <w:rFonts w:ascii="Arial" w:hAnsi="Arial" w:cs="Arial"/>
          <w:sz w:val="24"/>
          <w:szCs w:val="24"/>
          <w:lang w:eastAsia="ar-SA"/>
        </w:rPr>
        <w:t>a) na hipótese de fazer parte do quadro permanente da licitante: ficha de registro de empregados ou registro em carteira profissional;</w:t>
      </w:r>
    </w:p>
    <w:p w:rsidR="00A16445" w:rsidRPr="00A16445" w:rsidRDefault="00A16445" w:rsidP="00A16445">
      <w:pPr>
        <w:suppressAutoHyphens/>
        <w:jc w:val="both"/>
        <w:rPr>
          <w:rFonts w:ascii="Arial" w:hAnsi="Arial" w:cs="Arial"/>
          <w:sz w:val="24"/>
          <w:szCs w:val="24"/>
          <w:lang w:eastAsia="ar-SA"/>
        </w:rPr>
      </w:pPr>
    </w:p>
    <w:p w:rsidR="00A16445" w:rsidRPr="00A16445" w:rsidRDefault="00A16445" w:rsidP="00A16445">
      <w:pPr>
        <w:suppressAutoHyphens/>
        <w:jc w:val="both"/>
        <w:rPr>
          <w:rFonts w:ascii="Arial" w:hAnsi="Arial" w:cs="Arial"/>
          <w:sz w:val="24"/>
          <w:szCs w:val="24"/>
          <w:lang w:eastAsia="ar-SA"/>
        </w:rPr>
      </w:pPr>
      <w:r w:rsidRPr="00A16445">
        <w:rPr>
          <w:rFonts w:ascii="Arial" w:hAnsi="Arial" w:cs="Arial"/>
          <w:sz w:val="24"/>
          <w:szCs w:val="24"/>
          <w:lang w:eastAsia="ar-SA"/>
        </w:rPr>
        <w:t>b) na hipótese de ser profissional autônomo contratado pela empresa: contrato correspondente;</w:t>
      </w:r>
    </w:p>
    <w:p w:rsidR="00A16445" w:rsidRPr="00A16445" w:rsidRDefault="00A16445" w:rsidP="00A16445">
      <w:pPr>
        <w:suppressAutoHyphens/>
        <w:jc w:val="both"/>
        <w:rPr>
          <w:rFonts w:ascii="Arial" w:hAnsi="Arial" w:cs="Arial"/>
          <w:sz w:val="24"/>
          <w:szCs w:val="24"/>
          <w:lang w:eastAsia="ar-SA"/>
        </w:rPr>
      </w:pPr>
    </w:p>
    <w:p w:rsidR="00A16445" w:rsidRPr="00A16445" w:rsidRDefault="00A16445" w:rsidP="00A16445">
      <w:pPr>
        <w:suppressAutoHyphens/>
        <w:jc w:val="both"/>
        <w:rPr>
          <w:rFonts w:ascii="Arial" w:hAnsi="Arial" w:cs="Arial"/>
          <w:sz w:val="24"/>
          <w:szCs w:val="24"/>
          <w:lang w:eastAsia="ar-SA"/>
        </w:rPr>
      </w:pPr>
      <w:r w:rsidRPr="00A16445">
        <w:rPr>
          <w:rFonts w:ascii="Arial" w:hAnsi="Arial" w:cs="Arial"/>
          <w:sz w:val="24"/>
          <w:szCs w:val="24"/>
          <w:lang w:eastAsia="ar-SA"/>
        </w:rPr>
        <w:t>c) na hipótese de ser proprietário ou sócio ou administrador da empresa: ato constitutivo ou documento de deliberação dos sócios onde constem as funções e os limites dos poderes do administrador.</w:t>
      </w:r>
    </w:p>
    <w:p w:rsidR="00D41830" w:rsidRDefault="00D41830" w:rsidP="00D41830">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9.</w:t>
      </w:r>
      <w:r w:rsidR="00EF4751">
        <w:rPr>
          <w:rFonts w:ascii="Arial" w:hAnsi="Arial" w:cs="Arial"/>
          <w:sz w:val="24"/>
          <w:szCs w:val="24"/>
        </w:rPr>
        <w:t>3</w:t>
      </w:r>
      <w:r>
        <w:rPr>
          <w:rFonts w:ascii="Arial" w:hAnsi="Arial" w:cs="Arial"/>
          <w:sz w:val="24"/>
          <w:szCs w:val="24"/>
        </w:rPr>
        <w:t>.</w:t>
      </w:r>
      <w:r w:rsidR="00EF4751">
        <w:rPr>
          <w:rFonts w:ascii="Arial" w:hAnsi="Arial" w:cs="Arial"/>
          <w:sz w:val="24"/>
          <w:szCs w:val="24"/>
        </w:rPr>
        <w:t>2</w:t>
      </w:r>
      <w:r>
        <w:rPr>
          <w:rFonts w:ascii="Arial" w:hAnsi="Arial" w:cs="Arial"/>
          <w:sz w:val="24"/>
          <w:szCs w:val="24"/>
        </w:rPr>
        <w:t xml:space="preserve">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w:t>
      </w:r>
      <w:r w:rsidR="00EF4751">
        <w:rPr>
          <w:rFonts w:ascii="Arial" w:hAnsi="Arial" w:cs="Arial"/>
          <w:b/>
          <w:sz w:val="24"/>
          <w:szCs w:val="24"/>
        </w:rPr>
        <w:t>4</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00EF4751">
        <w:rPr>
          <w:rFonts w:ascii="Arial" w:hAnsi="Arial" w:cs="Arial"/>
          <w:sz w:val="24"/>
          <w:szCs w:val="24"/>
        </w:rPr>
        <w:t>4</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w:t>
      </w:r>
      <w:r w:rsidR="00EF4751">
        <w:rPr>
          <w:rFonts w:ascii="Arial" w:hAnsi="Arial" w:cs="Arial"/>
          <w:sz w:val="24"/>
          <w:szCs w:val="24"/>
          <w:lang w:val="pt-BR"/>
        </w:rPr>
        <w:t>4</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9.</w:t>
      </w:r>
      <w:r w:rsidR="00EF4751">
        <w:rPr>
          <w:rFonts w:ascii="Arial" w:hAnsi="Arial" w:cs="Arial"/>
          <w:sz w:val="24"/>
          <w:szCs w:val="24"/>
          <w:lang w:val="pt-BR"/>
        </w:rPr>
        <w:t>4</w:t>
      </w:r>
      <w:r>
        <w:rPr>
          <w:rFonts w:ascii="Arial" w:hAnsi="Arial" w:cs="Arial"/>
          <w:sz w:val="24"/>
          <w:szCs w:val="24"/>
          <w:lang w:val="pt-BR"/>
        </w:rPr>
        <w:t xml:space="preserve">.2.1 -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EF4751">
        <w:rPr>
          <w:rFonts w:ascii="Arial" w:hAnsi="Arial" w:cs="Arial"/>
          <w:sz w:val="24"/>
          <w:szCs w:val="24"/>
        </w:rPr>
        <w:t>4</w:t>
      </w:r>
      <w:r>
        <w:rPr>
          <w:rFonts w:ascii="Arial" w:hAnsi="Arial" w:cs="Arial"/>
          <w:sz w:val="24"/>
          <w:szCs w:val="24"/>
        </w:rPr>
        <w:t>.3.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A1243A">
        <w:rPr>
          <w:rFonts w:ascii="Arial" w:hAnsi="Arial" w:cs="Arial"/>
          <w:sz w:val="24"/>
          <w:szCs w:val="24"/>
        </w:rPr>
        <w:t>nos valores abaixo</w:t>
      </w:r>
      <w:r>
        <w:rPr>
          <w:rFonts w:ascii="Arial" w:hAnsi="Arial" w:cs="Arial"/>
          <w:sz w:val="24"/>
          <w:szCs w:val="24"/>
        </w:rPr>
        <w:t xml:space="preserve">, </w:t>
      </w:r>
      <w:r w:rsidR="00CC7079">
        <w:rPr>
          <w:rFonts w:ascii="Arial" w:hAnsi="Arial" w:cs="Arial"/>
          <w:sz w:val="24"/>
          <w:szCs w:val="24"/>
        </w:rPr>
        <w:t>que corresponde</w:t>
      </w:r>
      <w:r w:rsidR="00331DEE">
        <w:rPr>
          <w:rFonts w:ascii="Arial" w:hAnsi="Arial" w:cs="Arial"/>
          <w:sz w:val="24"/>
          <w:szCs w:val="24"/>
        </w:rPr>
        <w:t>m</w:t>
      </w:r>
      <w:r>
        <w:rPr>
          <w:rFonts w:ascii="Arial" w:hAnsi="Arial" w:cs="Arial"/>
          <w:sz w:val="24"/>
          <w:szCs w:val="24"/>
        </w:rPr>
        <w:t xml:space="preserve"> a </w:t>
      </w:r>
      <w:r w:rsidRPr="00125A3A">
        <w:rPr>
          <w:rFonts w:ascii="Arial" w:hAnsi="Arial" w:cs="Arial"/>
          <w:sz w:val="24"/>
          <w:szCs w:val="24"/>
        </w:rPr>
        <w:t>10% (dez) por cento do valor estimado d</w:t>
      </w:r>
      <w:r w:rsidR="00331DEE">
        <w:rPr>
          <w:rFonts w:ascii="Arial" w:hAnsi="Arial" w:cs="Arial"/>
          <w:sz w:val="24"/>
          <w:szCs w:val="24"/>
        </w:rPr>
        <w:t>o</w:t>
      </w:r>
      <w:r w:rsidRPr="00125A3A">
        <w:rPr>
          <w:rFonts w:ascii="Arial" w:hAnsi="Arial" w:cs="Arial"/>
          <w:sz w:val="24"/>
          <w:szCs w:val="24"/>
        </w:rPr>
        <w:t xml:space="preserve"> </w:t>
      </w:r>
      <w:r>
        <w:rPr>
          <w:rFonts w:ascii="Arial" w:hAnsi="Arial" w:cs="Arial"/>
          <w:sz w:val="24"/>
          <w:szCs w:val="24"/>
        </w:rPr>
        <w:t>serviço</w:t>
      </w:r>
      <w:r w:rsidR="00771286">
        <w:rPr>
          <w:rFonts w:ascii="Arial" w:hAnsi="Arial" w:cs="Arial"/>
          <w:sz w:val="24"/>
          <w:szCs w:val="24"/>
        </w:rPr>
        <w:t>:</w:t>
      </w:r>
    </w:p>
    <w:p w:rsidR="00771286" w:rsidRDefault="00771286" w:rsidP="00771286">
      <w:pPr>
        <w:pStyle w:val="western"/>
        <w:spacing w:before="278" w:beforeAutospacing="0" w:after="0" w:line="276" w:lineRule="auto"/>
        <w:jc w:val="both"/>
        <w:rPr>
          <w:rFonts w:ascii="Arial" w:hAnsi="Arial" w:cs="Arial"/>
        </w:rPr>
      </w:pPr>
      <w:r>
        <w:rPr>
          <w:rFonts w:ascii="Arial" w:hAnsi="Arial" w:cs="Arial"/>
        </w:rPr>
        <w:t xml:space="preserve">Lote 01 - </w:t>
      </w:r>
      <w:r w:rsidRPr="00C76028">
        <w:rPr>
          <w:rFonts w:ascii="Arial" w:hAnsi="Arial" w:cs="Arial"/>
        </w:rPr>
        <w:t xml:space="preserve">EMEF João Hornos Filho: </w:t>
      </w:r>
      <w:r>
        <w:rPr>
          <w:rFonts w:ascii="Arial" w:hAnsi="Arial" w:cs="Arial"/>
        </w:rPr>
        <w:t>R$ 3.182,61</w:t>
      </w:r>
      <w:r w:rsidRPr="00C76028">
        <w:rPr>
          <w:rFonts w:ascii="Arial" w:hAnsi="Arial" w:cs="Arial"/>
        </w:rPr>
        <w:t xml:space="preserve">; </w:t>
      </w:r>
    </w:p>
    <w:p w:rsidR="00771286" w:rsidRPr="00C76028" w:rsidRDefault="00771286" w:rsidP="00771286">
      <w:pPr>
        <w:pStyle w:val="western"/>
        <w:spacing w:before="278" w:beforeAutospacing="0" w:after="0" w:line="276" w:lineRule="auto"/>
        <w:jc w:val="both"/>
        <w:rPr>
          <w:rFonts w:ascii="Arial" w:hAnsi="Arial" w:cs="Arial"/>
          <w:sz w:val="22"/>
        </w:rPr>
      </w:pPr>
      <w:r>
        <w:rPr>
          <w:rFonts w:ascii="Arial" w:hAnsi="Arial" w:cs="Arial"/>
        </w:rPr>
        <w:lastRenderedPageBreak/>
        <w:t xml:space="preserve">Lote 02 - </w:t>
      </w:r>
      <w:r w:rsidRPr="00C76028">
        <w:rPr>
          <w:rFonts w:ascii="Arial" w:hAnsi="Arial" w:cs="Arial"/>
        </w:rPr>
        <w:t xml:space="preserve">EMEF Miguel Costa Junior: </w:t>
      </w:r>
      <w:r>
        <w:rPr>
          <w:rFonts w:ascii="Arial" w:hAnsi="Arial" w:cs="Arial"/>
        </w:rPr>
        <w:t>R$ 1</w:t>
      </w:r>
      <w:r w:rsidR="00761E65">
        <w:rPr>
          <w:rFonts w:ascii="Arial" w:hAnsi="Arial" w:cs="Arial"/>
        </w:rPr>
        <w:t>.</w:t>
      </w:r>
      <w:r>
        <w:rPr>
          <w:rFonts w:ascii="Arial" w:hAnsi="Arial" w:cs="Arial"/>
        </w:rPr>
        <w:t>237</w:t>
      </w:r>
      <w:r w:rsidR="00761E65">
        <w:rPr>
          <w:rFonts w:ascii="Arial" w:hAnsi="Arial" w:cs="Arial"/>
        </w:rPr>
        <w:t>,8</w:t>
      </w:r>
      <w:r>
        <w:rPr>
          <w:rFonts w:ascii="Arial" w:hAnsi="Arial" w:cs="Arial"/>
        </w:rPr>
        <w:t>3</w:t>
      </w:r>
      <w:r w:rsidRPr="00C76028">
        <w:rPr>
          <w:rFonts w:ascii="Arial" w:hAnsi="Arial" w:cs="Arial"/>
        </w:rPr>
        <w:t xml:space="preserve">; </w:t>
      </w:r>
    </w:p>
    <w:p w:rsidR="00771286" w:rsidRPr="00C76028" w:rsidRDefault="00771286" w:rsidP="00771286">
      <w:pPr>
        <w:pStyle w:val="western"/>
        <w:spacing w:before="278" w:beforeAutospacing="0" w:after="0" w:line="276" w:lineRule="auto"/>
        <w:jc w:val="both"/>
        <w:rPr>
          <w:rFonts w:ascii="Arial" w:hAnsi="Arial" w:cs="Arial"/>
          <w:sz w:val="22"/>
        </w:rPr>
      </w:pPr>
      <w:r>
        <w:rPr>
          <w:rFonts w:ascii="Arial" w:hAnsi="Arial" w:cs="Arial"/>
        </w:rPr>
        <w:t xml:space="preserve">Lote 03 - </w:t>
      </w:r>
      <w:r w:rsidRPr="00C76028">
        <w:rPr>
          <w:rFonts w:ascii="Arial" w:hAnsi="Arial" w:cs="Arial"/>
        </w:rPr>
        <w:t xml:space="preserve">EMEF </w:t>
      </w:r>
      <w:proofErr w:type="spellStart"/>
      <w:r w:rsidRPr="00C76028">
        <w:rPr>
          <w:rFonts w:ascii="Arial" w:hAnsi="Arial" w:cs="Arial"/>
        </w:rPr>
        <w:t>Noemy</w:t>
      </w:r>
      <w:proofErr w:type="spellEnd"/>
      <w:r w:rsidRPr="00C76028">
        <w:rPr>
          <w:rFonts w:ascii="Arial" w:hAnsi="Arial" w:cs="Arial"/>
        </w:rPr>
        <w:t xml:space="preserve"> Silveira </w:t>
      </w:r>
      <w:proofErr w:type="spellStart"/>
      <w:r w:rsidRPr="00C76028">
        <w:rPr>
          <w:rFonts w:ascii="Arial" w:hAnsi="Arial" w:cs="Arial"/>
        </w:rPr>
        <w:t>Rudolfer</w:t>
      </w:r>
      <w:proofErr w:type="spellEnd"/>
      <w:r w:rsidRPr="00C76028">
        <w:rPr>
          <w:rFonts w:ascii="Arial" w:hAnsi="Arial" w:cs="Arial"/>
        </w:rPr>
        <w:t xml:space="preserve">: </w:t>
      </w:r>
      <w:r>
        <w:rPr>
          <w:rFonts w:ascii="Arial" w:hAnsi="Arial" w:cs="Arial"/>
        </w:rPr>
        <w:t>R$ 2</w:t>
      </w:r>
      <w:r w:rsidR="00B972A2">
        <w:rPr>
          <w:rFonts w:ascii="Arial" w:hAnsi="Arial" w:cs="Arial"/>
        </w:rPr>
        <w:t>.</w:t>
      </w:r>
      <w:r>
        <w:rPr>
          <w:rFonts w:ascii="Arial" w:hAnsi="Arial" w:cs="Arial"/>
        </w:rPr>
        <w:t>160</w:t>
      </w:r>
      <w:r w:rsidR="00B972A2">
        <w:rPr>
          <w:rFonts w:ascii="Arial" w:hAnsi="Arial" w:cs="Arial"/>
        </w:rPr>
        <w:t>,</w:t>
      </w:r>
      <w:r>
        <w:rPr>
          <w:rFonts w:ascii="Arial" w:hAnsi="Arial" w:cs="Arial"/>
        </w:rPr>
        <w:t>22;</w:t>
      </w:r>
      <w:r w:rsidRPr="00C76028">
        <w:rPr>
          <w:rFonts w:ascii="Arial" w:hAnsi="Arial" w:cs="Arial"/>
        </w:rPr>
        <w:t xml:space="preserve"> </w:t>
      </w:r>
    </w:p>
    <w:p w:rsidR="00771286" w:rsidRDefault="00771286" w:rsidP="00771286">
      <w:pPr>
        <w:pStyle w:val="western"/>
        <w:spacing w:before="278" w:beforeAutospacing="0" w:after="0" w:line="276" w:lineRule="auto"/>
        <w:jc w:val="both"/>
        <w:rPr>
          <w:rFonts w:ascii="Arial" w:hAnsi="Arial" w:cs="Arial"/>
        </w:rPr>
      </w:pPr>
      <w:r>
        <w:rPr>
          <w:rFonts w:ascii="Arial" w:hAnsi="Arial" w:cs="Arial"/>
        </w:rPr>
        <w:t xml:space="preserve">Lote 04 - </w:t>
      </w:r>
      <w:r w:rsidRPr="00C76028">
        <w:rPr>
          <w:rFonts w:ascii="Arial" w:hAnsi="Arial" w:cs="Arial"/>
        </w:rPr>
        <w:t xml:space="preserve">EMEF Vereador </w:t>
      </w:r>
      <w:proofErr w:type="spellStart"/>
      <w:r w:rsidRPr="00C76028">
        <w:rPr>
          <w:rFonts w:ascii="Arial" w:hAnsi="Arial" w:cs="Arial"/>
        </w:rPr>
        <w:t>Edegar</w:t>
      </w:r>
      <w:proofErr w:type="spellEnd"/>
      <w:r w:rsidRPr="00C76028">
        <w:rPr>
          <w:rFonts w:ascii="Arial" w:hAnsi="Arial" w:cs="Arial"/>
        </w:rPr>
        <w:t xml:space="preserve"> Simões:</w:t>
      </w:r>
      <w:r>
        <w:rPr>
          <w:rFonts w:ascii="Arial" w:hAnsi="Arial" w:cs="Arial"/>
        </w:rPr>
        <w:t xml:space="preserve"> R$ 1</w:t>
      </w:r>
      <w:r w:rsidR="00A326B0">
        <w:rPr>
          <w:rFonts w:ascii="Arial" w:hAnsi="Arial" w:cs="Arial"/>
        </w:rPr>
        <w:t>.</w:t>
      </w:r>
      <w:r>
        <w:rPr>
          <w:rFonts w:ascii="Arial" w:hAnsi="Arial" w:cs="Arial"/>
        </w:rPr>
        <w:t>838</w:t>
      </w:r>
      <w:r w:rsidR="00A326B0">
        <w:rPr>
          <w:rFonts w:ascii="Arial" w:hAnsi="Arial" w:cs="Arial"/>
        </w:rPr>
        <w:t>,</w:t>
      </w:r>
      <w:r>
        <w:rPr>
          <w:rFonts w:ascii="Arial" w:hAnsi="Arial" w:cs="Arial"/>
        </w:rPr>
        <w:t>53.</w:t>
      </w:r>
    </w:p>
    <w:p w:rsidR="00CA6B4B" w:rsidRPr="00C76028" w:rsidRDefault="00CA6B4B" w:rsidP="00771286">
      <w:pPr>
        <w:pStyle w:val="western"/>
        <w:spacing w:before="278" w:beforeAutospacing="0" w:after="0" w:line="276" w:lineRule="auto"/>
        <w:jc w:val="both"/>
        <w:rPr>
          <w:rFonts w:ascii="Arial" w:hAnsi="Arial" w:cs="Arial"/>
          <w:sz w:val="22"/>
        </w:rPr>
      </w:pPr>
      <w:r>
        <w:rPr>
          <w:rFonts w:ascii="Arial" w:hAnsi="Arial" w:cs="Arial"/>
        </w:rPr>
        <w:t>Se cotar todos os lotes o valor d</w:t>
      </w:r>
      <w:r w:rsidR="00A50C7C">
        <w:rPr>
          <w:rFonts w:ascii="Arial" w:hAnsi="Arial" w:cs="Arial"/>
        </w:rPr>
        <w:t>o</w:t>
      </w:r>
      <w:r>
        <w:rPr>
          <w:rFonts w:ascii="Arial" w:hAnsi="Arial" w:cs="Arial"/>
        </w:rPr>
        <w:t xml:space="preserve"> </w:t>
      </w:r>
      <w:r w:rsidR="00A50C7C">
        <w:rPr>
          <w:rFonts w:ascii="Arial" w:hAnsi="Arial" w:cs="Arial"/>
        </w:rPr>
        <w:t>capital a ser comprovado</w:t>
      </w:r>
      <w:r w:rsidR="00CC3DEC">
        <w:rPr>
          <w:rFonts w:ascii="Arial" w:hAnsi="Arial" w:cs="Arial"/>
        </w:rPr>
        <w:t xml:space="preserve"> </w:t>
      </w:r>
      <w:r>
        <w:rPr>
          <w:rFonts w:ascii="Arial" w:hAnsi="Arial" w:cs="Arial"/>
        </w:rPr>
        <w:t>será de R$ 8.419,19</w:t>
      </w:r>
      <w:r w:rsidR="00972379">
        <w:rPr>
          <w:rFonts w:ascii="Arial" w:hAnsi="Arial" w:cs="Arial"/>
        </w:rPr>
        <w:t>.</w:t>
      </w:r>
    </w:p>
    <w:p w:rsidR="00771286" w:rsidRDefault="00771286"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9.</w:t>
      </w:r>
      <w:r w:rsidR="00EF4751">
        <w:rPr>
          <w:rFonts w:ascii="Arial" w:hAnsi="Arial" w:cs="Arial"/>
          <w:sz w:val="24"/>
          <w:szCs w:val="24"/>
        </w:rPr>
        <w:t>4</w:t>
      </w:r>
      <w:r>
        <w:rPr>
          <w:rFonts w:ascii="Arial" w:hAnsi="Arial" w:cs="Arial"/>
          <w:sz w:val="24"/>
          <w:szCs w:val="24"/>
        </w:rPr>
        <w:t xml:space="preserve">.4.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w:t>
      </w:r>
      <w:r w:rsidR="00296F9D">
        <w:rPr>
          <w:rFonts w:ascii="Arial" w:hAnsi="Arial" w:cs="Arial"/>
          <w:sz w:val="24"/>
          <w:szCs w:val="24"/>
        </w:rPr>
        <w:t>s</w:t>
      </w:r>
      <w:r w:rsidRPr="00742FF4">
        <w:rPr>
          <w:rFonts w:ascii="Arial" w:hAnsi="Arial" w:cs="Arial"/>
          <w:sz w:val="24"/>
          <w:szCs w:val="24"/>
        </w:rPr>
        <w:t xml:space="preserve"> valor</w:t>
      </w:r>
      <w:r w:rsidR="00296F9D">
        <w:rPr>
          <w:rFonts w:ascii="Arial" w:hAnsi="Arial" w:cs="Arial"/>
          <w:sz w:val="24"/>
          <w:szCs w:val="24"/>
        </w:rPr>
        <w:t>es abaixo</w:t>
      </w:r>
      <w:proofErr w:type="gramStart"/>
      <w:r w:rsidR="00296F9D">
        <w:rPr>
          <w:rFonts w:ascii="Arial" w:hAnsi="Arial" w:cs="Arial"/>
          <w:sz w:val="24"/>
          <w:szCs w:val="24"/>
        </w:rPr>
        <w:t xml:space="preserve"> </w:t>
      </w:r>
      <w:r w:rsidR="007E557F" w:rsidRPr="00742FF4">
        <w:rPr>
          <w:rFonts w:ascii="Arial" w:hAnsi="Arial" w:cs="Arial"/>
          <w:sz w:val="24"/>
          <w:szCs w:val="24"/>
        </w:rPr>
        <w:t xml:space="preserve"> </w:t>
      </w:r>
      <w:proofErr w:type="gramEnd"/>
      <w:r w:rsidR="00D73793">
        <w:rPr>
          <w:rFonts w:ascii="Arial" w:hAnsi="Arial" w:cs="Arial"/>
          <w:color w:val="000000"/>
          <w:sz w:val="24"/>
          <w:szCs w:val="24"/>
        </w:rPr>
        <w:t>que corresponde</w:t>
      </w:r>
      <w:r w:rsidR="00296F9D">
        <w:rPr>
          <w:rFonts w:ascii="Arial" w:hAnsi="Arial" w:cs="Arial"/>
          <w:color w:val="000000"/>
          <w:sz w:val="24"/>
          <w:szCs w:val="24"/>
        </w:rPr>
        <w:t>m</w:t>
      </w:r>
      <w:r>
        <w:rPr>
          <w:rFonts w:ascii="Arial" w:hAnsi="Arial" w:cs="Arial"/>
          <w:color w:val="000000"/>
          <w:sz w:val="24"/>
          <w:szCs w:val="24"/>
        </w:rPr>
        <w:t xml:space="preserve"> a 1% do valor estimado d</w:t>
      </w:r>
      <w:r w:rsidR="00296F9D">
        <w:rPr>
          <w:rFonts w:ascii="Arial" w:hAnsi="Arial" w:cs="Arial"/>
          <w:color w:val="000000"/>
          <w:sz w:val="24"/>
          <w:szCs w:val="24"/>
        </w:rPr>
        <w:t>o</w:t>
      </w:r>
      <w:r>
        <w:rPr>
          <w:rFonts w:ascii="Arial" w:hAnsi="Arial" w:cs="Arial"/>
          <w:color w:val="000000"/>
          <w:sz w:val="24"/>
          <w:szCs w:val="24"/>
        </w:rPr>
        <w:t xml:space="preserve"> serviço</w:t>
      </w:r>
      <w:r w:rsidR="00296F9D">
        <w:rPr>
          <w:rFonts w:ascii="Arial" w:hAnsi="Arial" w:cs="Arial"/>
          <w:color w:val="000000"/>
          <w:sz w:val="24"/>
          <w:szCs w:val="24"/>
        </w:rPr>
        <w:t>:</w:t>
      </w:r>
    </w:p>
    <w:p w:rsidR="0012750B" w:rsidRDefault="0012750B" w:rsidP="0012750B">
      <w:pPr>
        <w:pStyle w:val="western"/>
        <w:spacing w:before="278" w:beforeAutospacing="0" w:after="0" w:line="276" w:lineRule="auto"/>
        <w:jc w:val="both"/>
        <w:rPr>
          <w:rFonts w:ascii="Arial" w:hAnsi="Arial" w:cs="Arial"/>
        </w:rPr>
      </w:pPr>
      <w:r>
        <w:rPr>
          <w:rFonts w:ascii="Arial" w:hAnsi="Arial" w:cs="Arial"/>
        </w:rPr>
        <w:t xml:space="preserve">Lote 01 - </w:t>
      </w:r>
      <w:r w:rsidRPr="00C76028">
        <w:rPr>
          <w:rFonts w:ascii="Arial" w:hAnsi="Arial" w:cs="Arial"/>
        </w:rPr>
        <w:t xml:space="preserve">EMEF João Hornos Filho: </w:t>
      </w:r>
      <w:r>
        <w:rPr>
          <w:rFonts w:ascii="Arial" w:hAnsi="Arial" w:cs="Arial"/>
        </w:rPr>
        <w:t>R$ 318,26</w:t>
      </w:r>
      <w:r w:rsidRPr="00C76028">
        <w:rPr>
          <w:rFonts w:ascii="Arial" w:hAnsi="Arial" w:cs="Arial"/>
        </w:rPr>
        <w:t xml:space="preserve">; </w:t>
      </w:r>
    </w:p>
    <w:p w:rsidR="0012750B" w:rsidRPr="00C76028" w:rsidRDefault="0012750B" w:rsidP="0012750B">
      <w:pPr>
        <w:pStyle w:val="western"/>
        <w:spacing w:before="278" w:beforeAutospacing="0" w:after="0" w:line="276" w:lineRule="auto"/>
        <w:jc w:val="both"/>
        <w:rPr>
          <w:rFonts w:ascii="Arial" w:hAnsi="Arial" w:cs="Arial"/>
          <w:sz w:val="22"/>
        </w:rPr>
      </w:pPr>
      <w:r>
        <w:rPr>
          <w:rFonts w:ascii="Arial" w:hAnsi="Arial" w:cs="Arial"/>
        </w:rPr>
        <w:t xml:space="preserve">Lote 02 - </w:t>
      </w:r>
      <w:r w:rsidRPr="00C76028">
        <w:rPr>
          <w:rFonts w:ascii="Arial" w:hAnsi="Arial" w:cs="Arial"/>
        </w:rPr>
        <w:t xml:space="preserve">EMEF Miguel Costa Junior: </w:t>
      </w:r>
      <w:r>
        <w:rPr>
          <w:rFonts w:ascii="Arial" w:hAnsi="Arial" w:cs="Arial"/>
        </w:rPr>
        <w:t>R$ 123,78</w:t>
      </w:r>
      <w:r w:rsidRPr="00C76028">
        <w:rPr>
          <w:rFonts w:ascii="Arial" w:hAnsi="Arial" w:cs="Arial"/>
        </w:rPr>
        <w:t xml:space="preserve">; </w:t>
      </w:r>
    </w:p>
    <w:p w:rsidR="0012750B" w:rsidRPr="00C76028" w:rsidRDefault="0012750B" w:rsidP="0012750B">
      <w:pPr>
        <w:pStyle w:val="western"/>
        <w:spacing w:before="278" w:beforeAutospacing="0" w:after="0" w:line="276" w:lineRule="auto"/>
        <w:jc w:val="both"/>
        <w:rPr>
          <w:rFonts w:ascii="Arial" w:hAnsi="Arial" w:cs="Arial"/>
          <w:sz w:val="22"/>
        </w:rPr>
      </w:pPr>
      <w:r>
        <w:rPr>
          <w:rFonts w:ascii="Arial" w:hAnsi="Arial" w:cs="Arial"/>
        </w:rPr>
        <w:t xml:space="preserve">Lote 03 - </w:t>
      </w:r>
      <w:r w:rsidRPr="00C76028">
        <w:rPr>
          <w:rFonts w:ascii="Arial" w:hAnsi="Arial" w:cs="Arial"/>
        </w:rPr>
        <w:t xml:space="preserve">EMEF </w:t>
      </w:r>
      <w:proofErr w:type="spellStart"/>
      <w:r w:rsidRPr="00C76028">
        <w:rPr>
          <w:rFonts w:ascii="Arial" w:hAnsi="Arial" w:cs="Arial"/>
        </w:rPr>
        <w:t>Noemy</w:t>
      </w:r>
      <w:proofErr w:type="spellEnd"/>
      <w:r w:rsidRPr="00C76028">
        <w:rPr>
          <w:rFonts w:ascii="Arial" w:hAnsi="Arial" w:cs="Arial"/>
        </w:rPr>
        <w:t xml:space="preserve"> Silveira </w:t>
      </w:r>
      <w:proofErr w:type="spellStart"/>
      <w:r w:rsidRPr="00C76028">
        <w:rPr>
          <w:rFonts w:ascii="Arial" w:hAnsi="Arial" w:cs="Arial"/>
        </w:rPr>
        <w:t>Rudolfer</w:t>
      </w:r>
      <w:proofErr w:type="spellEnd"/>
      <w:r w:rsidRPr="00C76028">
        <w:rPr>
          <w:rFonts w:ascii="Arial" w:hAnsi="Arial" w:cs="Arial"/>
        </w:rPr>
        <w:t xml:space="preserve">: </w:t>
      </w:r>
      <w:r>
        <w:rPr>
          <w:rFonts w:ascii="Arial" w:hAnsi="Arial" w:cs="Arial"/>
        </w:rPr>
        <w:t>R$ 216,02;</w:t>
      </w:r>
      <w:r w:rsidRPr="00C76028">
        <w:rPr>
          <w:rFonts w:ascii="Arial" w:hAnsi="Arial" w:cs="Arial"/>
        </w:rPr>
        <w:t xml:space="preserve"> </w:t>
      </w:r>
    </w:p>
    <w:p w:rsidR="0012750B" w:rsidRDefault="0012750B" w:rsidP="0012750B">
      <w:pPr>
        <w:pStyle w:val="western"/>
        <w:spacing w:before="278" w:beforeAutospacing="0" w:after="0" w:line="276" w:lineRule="auto"/>
        <w:jc w:val="both"/>
        <w:rPr>
          <w:rFonts w:ascii="Arial" w:hAnsi="Arial" w:cs="Arial"/>
        </w:rPr>
      </w:pPr>
      <w:r>
        <w:rPr>
          <w:rFonts w:ascii="Arial" w:hAnsi="Arial" w:cs="Arial"/>
        </w:rPr>
        <w:t xml:space="preserve">Lote 04 - </w:t>
      </w:r>
      <w:r w:rsidRPr="00C76028">
        <w:rPr>
          <w:rFonts w:ascii="Arial" w:hAnsi="Arial" w:cs="Arial"/>
        </w:rPr>
        <w:t xml:space="preserve">EMEF Vereador </w:t>
      </w:r>
      <w:proofErr w:type="spellStart"/>
      <w:r w:rsidRPr="00C76028">
        <w:rPr>
          <w:rFonts w:ascii="Arial" w:hAnsi="Arial" w:cs="Arial"/>
        </w:rPr>
        <w:t>Edegar</w:t>
      </w:r>
      <w:proofErr w:type="spellEnd"/>
      <w:r w:rsidRPr="00C76028">
        <w:rPr>
          <w:rFonts w:ascii="Arial" w:hAnsi="Arial" w:cs="Arial"/>
        </w:rPr>
        <w:t xml:space="preserve"> Simões:</w:t>
      </w:r>
      <w:r>
        <w:rPr>
          <w:rFonts w:ascii="Arial" w:hAnsi="Arial" w:cs="Arial"/>
        </w:rPr>
        <w:t xml:space="preserve"> R$ 183,85.</w:t>
      </w:r>
    </w:p>
    <w:p w:rsidR="0012750B" w:rsidRPr="00343D5A" w:rsidRDefault="0012750B" w:rsidP="0012750B">
      <w:pPr>
        <w:pStyle w:val="western"/>
        <w:spacing w:before="278" w:beforeAutospacing="0" w:after="0" w:line="276" w:lineRule="auto"/>
        <w:jc w:val="both"/>
        <w:rPr>
          <w:rFonts w:ascii="Arial" w:hAnsi="Arial" w:cs="Arial"/>
          <w:color w:val="000000"/>
          <w:u w:val="single"/>
        </w:rPr>
      </w:pPr>
      <w:r>
        <w:rPr>
          <w:rFonts w:ascii="Arial" w:hAnsi="Arial" w:cs="Arial"/>
        </w:rPr>
        <w:t xml:space="preserve">Se cotar todos os lotes o valor da garantia </w:t>
      </w:r>
      <w:r w:rsidR="00A50C7C">
        <w:rPr>
          <w:rFonts w:ascii="Arial" w:hAnsi="Arial" w:cs="Arial"/>
        </w:rPr>
        <w:t xml:space="preserve">a ser prestada </w:t>
      </w:r>
      <w:r>
        <w:rPr>
          <w:rFonts w:ascii="Arial" w:hAnsi="Arial" w:cs="Arial"/>
        </w:rPr>
        <w:t xml:space="preserve">será de R$ 841,91. </w:t>
      </w:r>
    </w:p>
    <w:p w:rsidR="00296F9D" w:rsidRDefault="00296F9D" w:rsidP="00D41830">
      <w:pPr>
        <w:tabs>
          <w:tab w:val="left" w:pos="10206"/>
        </w:tabs>
        <w:jc w:val="both"/>
        <w:rPr>
          <w:rFonts w:ascii="Arial" w:hAnsi="Arial" w:cs="Arial"/>
          <w:color w:val="000000"/>
          <w:sz w:val="24"/>
          <w:szCs w:val="24"/>
        </w:rPr>
      </w:pPr>
    </w:p>
    <w:p w:rsidR="0012750B" w:rsidRDefault="0012750B"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 xml:space="preserve">9. </w:t>
      </w:r>
      <w:r w:rsidR="00822CBA">
        <w:rPr>
          <w:rFonts w:ascii="Arial" w:hAnsi="Arial" w:cs="Arial"/>
          <w:b/>
          <w:sz w:val="24"/>
          <w:szCs w:val="24"/>
        </w:rPr>
        <w:t>5</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9.</w:t>
      </w:r>
      <w:r w:rsidR="00822CBA">
        <w:rPr>
          <w:rFonts w:ascii="Arial" w:hAnsi="Arial" w:cs="Arial"/>
          <w:sz w:val="24"/>
          <w:szCs w:val="24"/>
        </w:rPr>
        <w:t>5</w:t>
      </w:r>
      <w:r>
        <w:rPr>
          <w:rFonts w:ascii="Arial" w:hAnsi="Arial" w:cs="Arial"/>
          <w:sz w:val="24"/>
          <w:szCs w:val="24"/>
        </w:rPr>
        <w:t xml:space="preserve">.1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822CBA">
        <w:rPr>
          <w:rFonts w:ascii="Arial" w:hAnsi="Arial" w:cs="Arial"/>
          <w:sz w:val="24"/>
          <w:szCs w:val="24"/>
        </w:rPr>
        <w:t>5</w:t>
      </w:r>
      <w:r>
        <w:rPr>
          <w:rFonts w:ascii="Arial" w:hAnsi="Arial" w:cs="Arial"/>
          <w:sz w:val="24"/>
          <w:szCs w:val="24"/>
        </w:rPr>
        <w:t xml:space="preserve">.2 -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9.</w:t>
      </w:r>
      <w:r w:rsidR="00822CBA">
        <w:rPr>
          <w:rFonts w:ascii="Arial" w:hAnsi="Arial" w:cs="Arial"/>
          <w:sz w:val="24"/>
          <w:szCs w:val="24"/>
        </w:rPr>
        <w:t>5</w:t>
      </w:r>
      <w:r>
        <w:rPr>
          <w:rFonts w:ascii="Arial" w:hAnsi="Arial" w:cs="Arial"/>
          <w:sz w:val="24"/>
          <w:szCs w:val="24"/>
        </w:rPr>
        <w:t xml:space="preserve">.3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w:t>
      </w:r>
      <w:r w:rsidR="00822CBA">
        <w:rPr>
          <w:rFonts w:ascii="Arial" w:hAnsi="Arial" w:cs="Arial"/>
          <w:sz w:val="24"/>
          <w:szCs w:val="24"/>
        </w:rPr>
        <w:t>5</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B419F0" w:rsidRDefault="00B419F0" w:rsidP="00D41830">
      <w:pPr>
        <w:jc w:val="both"/>
        <w:rPr>
          <w:rFonts w:ascii="Arial" w:hAnsi="Arial" w:cs="Arial"/>
          <w:sz w:val="24"/>
          <w:szCs w:val="24"/>
        </w:rPr>
      </w:pPr>
      <w:r>
        <w:rPr>
          <w:rFonts w:ascii="Arial" w:hAnsi="Arial" w:cs="Arial"/>
          <w:sz w:val="24"/>
          <w:szCs w:val="24"/>
        </w:rPr>
        <w:t xml:space="preserve">11.1.2.1 - </w:t>
      </w:r>
      <w:r w:rsidRPr="00742FF4">
        <w:rPr>
          <w:rFonts w:ascii="Arial" w:hAnsi="Arial" w:cs="Arial"/>
          <w:sz w:val="24"/>
          <w:szCs w:val="24"/>
        </w:rPr>
        <w:t>A Comissão Permanente de Licitação poderá suspender a sessão quando da abertura dos envelopes, a fim de que tenha melhores condições da avaliar os documentos. Ocorrendo essa hipótese, ela designará uma nova data para a continuidade da sessão de abertura dos envelopes "02" – PROPOSTA DE PREÇO, sendo que o não comparecimento de qualquer proponente a tal sessão, não impedirá que a mesma se realize.</w:t>
      </w:r>
    </w:p>
    <w:p w:rsidR="00B419F0" w:rsidRDefault="00B419F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w:t>
      </w:r>
      <w:r w:rsidRPr="00125A3A">
        <w:rPr>
          <w:rFonts w:ascii="Arial" w:hAnsi="Arial" w:cs="Arial"/>
          <w:sz w:val="24"/>
          <w:szCs w:val="24"/>
        </w:rPr>
        <w:lastRenderedPageBreak/>
        <w:t xml:space="preserve">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 xml:space="preserve">menor preço </w:t>
      </w:r>
      <w:r w:rsidR="006112DD">
        <w:rPr>
          <w:rFonts w:ascii="Arial" w:hAnsi="Arial" w:cs="Arial"/>
          <w:b/>
          <w:sz w:val="24"/>
          <w:szCs w:val="24"/>
        </w:rPr>
        <w:t>por lote</w:t>
      </w:r>
      <w:r>
        <w:rPr>
          <w:rFonts w:ascii="Arial" w:hAnsi="Arial" w:cs="Arial"/>
          <w:b/>
          <w:sz w:val="24"/>
          <w:szCs w:val="24"/>
        </w:rPr>
        <w:t>.</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lastRenderedPageBreak/>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lastRenderedPageBreak/>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cento (20 </w:t>
      </w:r>
      <w:r w:rsidRPr="00125A3A">
        <w:rPr>
          <w:rFonts w:ascii="Arial" w:hAnsi="Arial" w:cs="Arial"/>
          <w:sz w:val="24"/>
          <w:szCs w:val="24"/>
        </w:rPr>
        <w:lastRenderedPageBreak/>
        <w:t>%)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4008AE">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nº. </w:t>
      </w:r>
      <w:r w:rsidR="006666E7">
        <w:rPr>
          <w:rFonts w:ascii="Arial" w:hAnsi="Arial" w:cs="Arial"/>
          <w:sz w:val="24"/>
          <w:szCs w:val="24"/>
          <w:lang w:val="pt-BR"/>
        </w:rPr>
        <w:t>08</w:t>
      </w:r>
      <w:r w:rsidR="006B5352">
        <w:rPr>
          <w:rFonts w:ascii="Arial" w:hAnsi="Arial" w:cs="Arial"/>
          <w:sz w:val="24"/>
          <w:szCs w:val="24"/>
          <w:lang w:val="pt-BR"/>
        </w:rPr>
        <w:t>.</w:t>
      </w:r>
      <w:r w:rsidR="008F2EE5">
        <w:rPr>
          <w:rFonts w:ascii="Arial" w:hAnsi="Arial" w:cs="Arial"/>
          <w:sz w:val="24"/>
          <w:szCs w:val="24"/>
          <w:lang w:val="pt-BR"/>
        </w:rPr>
        <w:t>01.</w:t>
      </w:r>
      <w:r w:rsidR="009353AD">
        <w:rPr>
          <w:rFonts w:ascii="Arial" w:hAnsi="Arial" w:cs="Arial"/>
          <w:sz w:val="24"/>
          <w:szCs w:val="24"/>
          <w:lang w:val="pt-BR"/>
        </w:rPr>
        <w:t>1</w:t>
      </w:r>
      <w:r w:rsidR="006666E7">
        <w:rPr>
          <w:rFonts w:ascii="Arial" w:hAnsi="Arial" w:cs="Arial"/>
          <w:sz w:val="24"/>
          <w:szCs w:val="24"/>
          <w:lang w:val="pt-BR"/>
        </w:rPr>
        <w:t>2</w:t>
      </w:r>
      <w:r w:rsidR="008F2EE5">
        <w:rPr>
          <w:rFonts w:ascii="Arial" w:hAnsi="Arial" w:cs="Arial"/>
          <w:sz w:val="24"/>
          <w:szCs w:val="24"/>
          <w:lang w:val="pt-BR"/>
        </w:rPr>
        <w:t>.</w:t>
      </w:r>
      <w:r w:rsidR="006666E7">
        <w:rPr>
          <w:rFonts w:ascii="Arial" w:hAnsi="Arial" w:cs="Arial"/>
          <w:sz w:val="24"/>
          <w:szCs w:val="24"/>
          <w:lang w:val="pt-BR"/>
        </w:rPr>
        <w:t>36</w:t>
      </w:r>
      <w:r w:rsidR="009353AD">
        <w:rPr>
          <w:rFonts w:ascii="Arial" w:hAnsi="Arial" w:cs="Arial"/>
          <w:sz w:val="24"/>
          <w:szCs w:val="24"/>
          <w:lang w:val="pt-BR"/>
        </w:rPr>
        <w:t>1</w:t>
      </w:r>
      <w:r w:rsidR="008F2EE5">
        <w:rPr>
          <w:rFonts w:ascii="Arial" w:hAnsi="Arial" w:cs="Arial"/>
          <w:sz w:val="24"/>
          <w:szCs w:val="24"/>
          <w:lang w:val="pt-BR"/>
        </w:rPr>
        <w:t>.000</w:t>
      </w:r>
      <w:r w:rsidR="006666E7">
        <w:rPr>
          <w:rFonts w:ascii="Arial" w:hAnsi="Arial" w:cs="Arial"/>
          <w:sz w:val="24"/>
          <w:szCs w:val="24"/>
          <w:lang w:val="pt-BR"/>
        </w:rPr>
        <w:t>2</w:t>
      </w:r>
      <w:r w:rsidR="00761743">
        <w:rPr>
          <w:rFonts w:ascii="Arial" w:hAnsi="Arial" w:cs="Arial"/>
          <w:sz w:val="24"/>
          <w:szCs w:val="24"/>
          <w:lang w:val="pt-BR"/>
        </w:rPr>
        <w:t>.</w:t>
      </w:r>
      <w:r w:rsidR="006666E7">
        <w:rPr>
          <w:rFonts w:ascii="Arial" w:hAnsi="Arial" w:cs="Arial"/>
          <w:sz w:val="24"/>
          <w:szCs w:val="24"/>
          <w:lang w:val="pt-BR"/>
        </w:rPr>
        <w:t>3</w:t>
      </w:r>
      <w:r w:rsidR="00761743">
        <w:rPr>
          <w:rFonts w:ascii="Arial" w:hAnsi="Arial" w:cs="Arial"/>
          <w:sz w:val="24"/>
          <w:szCs w:val="24"/>
          <w:lang w:val="pt-BR"/>
        </w:rPr>
        <w:t>.</w:t>
      </w:r>
      <w:r w:rsidR="006666E7">
        <w:rPr>
          <w:rFonts w:ascii="Arial" w:hAnsi="Arial" w:cs="Arial"/>
          <w:sz w:val="24"/>
          <w:szCs w:val="24"/>
          <w:lang w:val="pt-BR"/>
        </w:rPr>
        <w:t>3</w:t>
      </w:r>
      <w:r w:rsidR="00761743">
        <w:rPr>
          <w:rFonts w:ascii="Arial" w:hAnsi="Arial" w:cs="Arial"/>
          <w:sz w:val="24"/>
          <w:szCs w:val="24"/>
          <w:lang w:val="pt-BR"/>
        </w:rPr>
        <w:t>.90.</w:t>
      </w:r>
      <w:r w:rsidR="006666E7">
        <w:rPr>
          <w:rFonts w:ascii="Arial" w:hAnsi="Arial" w:cs="Arial"/>
          <w:sz w:val="24"/>
          <w:szCs w:val="24"/>
          <w:lang w:val="pt-BR"/>
        </w:rPr>
        <w:t>39</w:t>
      </w:r>
      <w:r w:rsidR="00761743">
        <w:rPr>
          <w:rFonts w:ascii="Arial" w:hAnsi="Arial" w:cs="Arial"/>
          <w:sz w:val="24"/>
          <w:szCs w:val="24"/>
          <w:lang w:val="pt-BR"/>
        </w:rPr>
        <w:t>-</w:t>
      </w:r>
      <w:r w:rsidR="006666E7">
        <w:rPr>
          <w:rFonts w:ascii="Arial" w:hAnsi="Arial" w:cs="Arial"/>
          <w:sz w:val="24"/>
          <w:szCs w:val="24"/>
          <w:lang w:val="pt-BR"/>
        </w:rPr>
        <w:t>16</w:t>
      </w:r>
      <w:r w:rsidR="00761743">
        <w:rPr>
          <w:rFonts w:ascii="Arial" w:hAnsi="Arial" w:cs="Arial"/>
          <w:sz w:val="24"/>
          <w:szCs w:val="24"/>
          <w:lang w:val="pt-BR"/>
        </w:rPr>
        <w:t xml:space="preserve">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F45897" w:rsidRPr="00C86FB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w:t>
      </w:r>
      <w:r w:rsidR="00592D13">
        <w:rPr>
          <w:rFonts w:ascii="Arial" w:hAnsi="Arial" w:cs="Arial"/>
          <w:sz w:val="24"/>
          <w:szCs w:val="24"/>
        </w:rPr>
        <w:t xml:space="preserve"> </w:t>
      </w:r>
      <w:r w:rsidR="004323EB">
        <w:rPr>
          <w:rFonts w:ascii="Arial" w:hAnsi="Arial" w:cs="Arial"/>
          <w:sz w:val="24"/>
          <w:szCs w:val="24"/>
        </w:rPr>
        <w:t xml:space="preserve">CD - </w:t>
      </w:r>
      <w:r>
        <w:rPr>
          <w:rFonts w:ascii="Arial" w:hAnsi="Arial" w:cs="Arial"/>
          <w:sz w:val="24"/>
          <w:szCs w:val="24"/>
        </w:rPr>
        <w:t>MEMORIAL</w:t>
      </w:r>
      <w:r w:rsidR="00592D13">
        <w:rPr>
          <w:rFonts w:ascii="Arial" w:hAnsi="Arial" w:cs="Arial"/>
          <w:sz w:val="24"/>
          <w:szCs w:val="24"/>
        </w:rPr>
        <w:t xml:space="preserve"> DESCRITIVO</w:t>
      </w:r>
      <w:r>
        <w:rPr>
          <w:rFonts w:ascii="Arial" w:hAnsi="Arial" w:cs="Arial"/>
          <w:sz w:val="24"/>
          <w:szCs w:val="24"/>
        </w:rPr>
        <w:t>, PLANILHA, PLANTAS E CRONOGRAMA FÍSICO-</w:t>
      </w:r>
      <w:proofErr w:type="gramStart"/>
      <w:r>
        <w:rPr>
          <w:rFonts w:ascii="Arial" w:hAnsi="Arial" w:cs="Arial"/>
          <w:sz w:val="24"/>
          <w:szCs w:val="24"/>
        </w:rPr>
        <w:t>FINANCEIRO</w:t>
      </w:r>
      <w:proofErr w:type="gramEnd"/>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xml:space="preserve">, para serem autenticados pela Comissão de Licitação ou </w:t>
      </w:r>
      <w:r>
        <w:rPr>
          <w:rFonts w:ascii="Arial" w:hAnsi="Arial" w:cs="Arial"/>
          <w:sz w:val="24"/>
          <w:szCs w:val="24"/>
        </w:rPr>
        <w:lastRenderedPageBreak/>
        <w:t>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822CBA" w:rsidRDefault="00822CB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8B6C77">
        <w:rPr>
          <w:rFonts w:ascii="Arial" w:hAnsi="Arial" w:cs="Arial"/>
          <w:sz w:val="24"/>
          <w:szCs w:val="24"/>
        </w:rPr>
        <w:t xml:space="preserve">16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8B6C77">
        <w:rPr>
          <w:rFonts w:ascii="Arial" w:hAnsi="Arial" w:cs="Arial"/>
          <w:sz w:val="24"/>
          <w:szCs w:val="24"/>
        </w:rPr>
        <w:t xml:space="preserve">março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4F5F10">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6659A" w:rsidRP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val="x-none" w:eastAsia="ar-SA"/>
        </w:rPr>
        <w:t xml:space="preserve">Eliana dos Santos Soares Santana – Presidente </w:t>
      </w:r>
      <w:r>
        <w:rPr>
          <w:rFonts w:ascii="Arial" w:hAnsi="Arial" w:cs="Arial"/>
          <w:bCs/>
          <w:sz w:val="24"/>
          <w:szCs w:val="24"/>
          <w:lang w:eastAsia="ar-SA"/>
        </w:rPr>
        <w:t xml:space="preserve">- Em licença </w:t>
      </w:r>
      <w:r w:rsidR="009412FF">
        <w:rPr>
          <w:rFonts w:ascii="Arial" w:hAnsi="Arial" w:cs="Arial"/>
          <w:bCs/>
          <w:sz w:val="24"/>
          <w:szCs w:val="24"/>
          <w:lang w:eastAsia="ar-SA"/>
        </w:rPr>
        <w:t>prêmio</w:t>
      </w:r>
    </w:p>
    <w:p w:rsidR="00B6659A" w:rsidRDefault="00B6659A" w:rsidP="00B6659A">
      <w:pPr>
        <w:suppressAutoHyphens/>
        <w:spacing w:line="480" w:lineRule="auto"/>
        <w:jc w:val="both"/>
        <w:rPr>
          <w:rFonts w:ascii="Arial" w:hAnsi="Arial" w:cs="Arial"/>
          <w:bCs/>
          <w:sz w:val="24"/>
          <w:szCs w:val="24"/>
          <w:lang w:val="x-none"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Cleonice Dias de Sousa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proofErr w:type="spellStart"/>
      <w:r>
        <w:rPr>
          <w:rFonts w:ascii="Arial" w:hAnsi="Arial" w:cs="Arial"/>
          <w:bCs/>
          <w:sz w:val="24"/>
          <w:szCs w:val="24"/>
          <w:lang w:eastAsia="ar-SA"/>
        </w:rPr>
        <w:t>Marilza</w:t>
      </w:r>
      <w:proofErr w:type="spellEnd"/>
      <w:r>
        <w:rPr>
          <w:rFonts w:ascii="Arial" w:hAnsi="Arial" w:cs="Arial"/>
          <w:bCs/>
          <w:sz w:val="24"/>
          <w:szCs w:val="24"/>
          <w:lang w:eastAsia="ar-SA"/>
        </w:rPr>
        <w:t xml:space="preserve"> Moraes Rodrigues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Normando Ribeiro Lopes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pacing w:after="200" w:line="360" w:lineRule="auto"/>
        <w:rPr>
          <w:rFonts w:ascii="Arial" w:hAnsi="Arial" w:cs="Arial"/>
          <w:sz w:val="16"/>
          <w:szCs w:val="16"/>
        </w:rPr>
      </w:pPr>
      <w:r>
        <w:rPr>
          <w:rFonts w:ascii="Arial" w:hAnsi="Arial" w:cs="Arial"/>
          <w:bCs/>
          <w:sz w:val="24"/>
          <w:szCs w:val="24"/>
          <w:lang w:val="x-none"/>
        </w:rPr>
        <w:t>Pietro Vincenzo - Secretário</w:t>
      </w:r>
      <w:r>
        <w:rPr>
          <w:rFonts w:ascii="Arial" w:hAnsi="Arial" w:cs="Arial"/>
          <w:bCs/>
          <w:sz w:val="24"/>
          <w:szCs w:val="24"/>
        </w:rPr>
        <w:t xml:space="preserve">                                                                </w:t>
      </w:r>
      <w:r>
        <w:rPr>
          <w:rFonts w:ascii="Arial" w:hAnsi="Arial" w:cs="Arial"/>
          <w:sz w:val="16"/>
          <w:szCs w:val="16"/>
        </w:rPr>
        <w:t xml:space="preserve">                                       </w:t>
      </w:r>
    </w:p>
    <w:p w:rsidR="006932D2" w:rsidRDefault="006932D2" w:rsidP="00C42C22">
      <w:pPr>
        <w:spacing w:after="120"/>
        <w:ind w:right="227"/>
        <w:jc w:val="center"/>
        <w:rPr>
          <w:rFonts w:ascii="Arial" w:hAnsi="Arial" w:cs="Arial"/>
          <w:b/>
          <w:sz w:val="36"/>
          <w:szCs w:val="36"/>
        </w:rPr>
      </w:pPr>
    </w:p>
    <w:p w:rsidR="006932D2" w:rsidRDefault="006932D2"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CD</w:t>
      </w:r>
    </w:p>
    <w:p w:rsidR="004323EB" w:rsidRPr="004323EB" w:rsidRDefault="004323EB" w:rsidP="004323EB">
      <w:pPr>
        <w:suppressAutoHyphens/>
        <w:jc w:val="center"/>
        <w:rPr>
          <w:rFonts w:ascii="Arial" w:hAnsi="Arial" w:cs="Arial"/>
          <w:b/>
          <w:sz w:val="36"/>
          <w:szCs w:val="36"/>
          <w:lang w:eastAsia="ar-SA"/>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MEMORIAL, PLANILHA, PLANTAS E CRONOGRAMA FISICO-</w:t>
      </w:r>
      <w:proofErr w:type="gramStart"/>
      <w:r w:rsidRPr="004323EB">
        <w:rPr>
          <w:rFonts w:ascii="Arial" w:hAnsi="Arial" w:cs="Arial"/>
          <w:b/>
          <w:sz w:val="36"/>
          <w:szCs w:val="36"/>
          <w:lang w:eastAsia="ar-SA"/>
        </w:rPr>
        <w:t>FINANCEIRO</w:t>
      </w:r>
      <w:proofErr w:type="gramEnd"/>
    </w:p>
    <w:p w:rsidR="004323EB" w:rsidRDefault="004323EB" w:rsidP="00D41830">
      <w:pPr>
        <w:jc w:val="center"/>
        <w:rPr>
          <w:rFonts w:ascii="Arial" w:hAnsi="Arial" w:cs="Arial"/>
          <w:b/>
          <w:sz w:val="36"/>
          <w:szCs w:val="36"/>
        </w:rPr>
      </w:pP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25110F" w:rsidRDefault="0025110F"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AD6BF5" w:rsidRDefault="00AD6BF5"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25110F">
        <w:rPr>
          <w:rFonts w:ascii="Arial" w:hAnsi="Arial" w:cs="Arial"/>
          <w:bCs/>
          <w:sz w:val="24"/>
          <w:szCs w:val="24"/>
        </w:rPr>
        <w:t>2614</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25110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B85431">
        <w:rPr>
          <w:rFonts w:ascii="Arial" w:hAnsi="Arial"/>
          <w:sz w:val="24"/>
          <w:szCs w:val="24"/>
        </w:rPr>
        <w:t xml:space="preserve">  </w:t>
      </w:r>
      <w:proofErr w:type="gramEnd"/>
      <w:r w:rsidR="000C7D16">
        <w:rPr>
          <w:rFonts w:ascii="Arial" w:hAnsi="Arial"/>
          <w:sz w:val="24"/>
          <w:szCs w:val="24"/>
        </w:rPr>
        <w:t xml:space="preserve">01 </w:t>
      </w:r>
      <w:r w:rsidR="00B85431">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25110F">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843506">
        <w:rPr>
          <w:rFonts w:ascii="Arial" w:hAnsi="Arial" w:cs="Arial"/>
          <w:bCs/>
        </w:rPr>
        <w:t>C</w:t>
      </w:r>
      <w:r w:rsidR="00843506" w:rsidRPr="00843506">
        <w:rPr>
          <w:rFonts w:ascii="Arial" w:hAnsi="Arial" w:cs="Arial"/>
          <w:bCs/>
        </w:rPr>
        <w:t>ontratação de empresa para readequação das salas de informática de escolas</w:t>
      </w:r>
      <w:r w:rsidR="00843506" w:rsidRPr="00153609">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FA62B2" w:rsidRDefault="00EA5F32" w:rsidP="00D41830">
      <w:pPr>
        <w:spacing w:after="50"/>
        <w:ind w:right="227"/>
        <w:jc w:val="both"/>
        <w:rPr>
          <w:rFonts w:ascii="Arial" w:hAnsi="Arial"/>
          <w:sz w:val="24"/>
          <w:szCs w:val="24"/>
        </w:rPr>
      </w:pPr>
      <w:r>
        <w:rPr>
          <w:rFonts w:ascii="Arial" w:hAnsi="Arial"/>
          <w:sz w:val="24"/>
          <w:szCs w:val="24"/>
        </w:rPr>
        <w:t>Lote 01 -</w:t>
      </w:r>
      <w:r w:rsidR="00D41830" w:rsidRPr="00AC1C15">
        <w:rPr>
          <w:rFonts w:ascii="Arial" w:hAnsi="Arial"/>
          <w:sz w:val="24"/>
          <w:szCs w:val="24"/>
        </w:rPr>
        <w:t xml:space="preserve"> R$</w:t>
      </w:r>
      <w:proofErr w:type="gramStart"/>
      <w:r w:rsidR="00D41830" w:rsidRPr="00AC1C15">
        <w:rPr>
          <w:rFonts w:ascii="Arial" w:hAnsi="Arial"/>
          <w:sz w:val="24"/>
          <w:szCs w:val="24"/>
        </w:rPr>
        <w:t>......................</w:t>
      </w:r>
      <w:proofErr w:type="gramEnd"/>
      <w:r w:rsidR="00D41830" w:rsidRPr="00AC1C15">
        <w:rPr>
          <w:rFonts w:ascii="Arial" w:hAnsi="Arial"/>
          <w:sz w:val="24"/>
          <w:szCs w:val="24"/>
        </w:rPr>
        <w:t>(.......................................).</w:t>
      </w:r>
    </w:p>
    <w:p w:rsidR="00EA5F32" w:rsidRDefault="00EA5F32" w:rsidP="00EA5F32">
      <w:pPr>
        <w:spacing w:after="50"/>
        <w:ind w:right="227"/>
        <w:jc w:val="both"/>
        <w:rPr>
          <w:rFonts w:ascii="Arial" w:hAnsi="Arial"/>
          <w:sz w:val="24"/>
          <w:szCs w:val="24"/>
        </w:rPr>
      </w:pPr>
      <w:r>
        <w:rPr>
          <w:rFonts w:ascii="Arial" w:hAnsi="Arial"/>
          <w:sz w:val="24"/>
          <w:szCs w:val="24"/>
        </w:rPr>
        <w:t>Lote 02 -</w:t>
      </w:r>
      <w:r w:rsidRPr="00AC1C15">
        <w:rPr>
          <w:rFonts w:ascii="Arial" w:hAnsi="Arial"/>
          <w:sz w:val="24"/>
          <w:szCs w:val="24"/>
        </w:rPr>
        <w:t xml:space="preserve"> R$</w:t>
      </w:r>
      <w:proofErr w:type="gramStart"/>
      <w:r w:rsidRPr="00AC1C15">
        <w:rPr>
          <w:rFonts w:ascii="Arial" w:hAnsi="Arial"/>
          <w:sz w:val="24"/>
          <w:szCs w:val="24"/>
        </w:rPr>
        <w:t>......................</w:t>
      </w:r>
      <w:proofErr w:type="gramEnd"/>
      <w:r w:rsidRPr="00AC1C15">
        <w:rPr>
          <w:rFonts w:ascii="Arial" w:hAnsi="Arial"/>
          <w:sz w:val="24"/>
          <w:szCs w:val="24"/>
        </w:rPr>
        <w:t>(.......................................).</w:t>
      </w:r>
    </w:p>
    <w:p w:rsidR="00EA5F32" w:rsidRDefault="00EA5F32" w:rsidP="00EA5F32">
      <w:pPr>
        <w:spacing w:after="50"/>
        <w:ind w:right="227"/>
        <w:jc w:val="both"/>
        <w:rPr>
          <w:rFonts w:ascii="Arial" w:hAnsi="Arial"/>
          <w:sz w:val="24"/>
          <w:szCs w:val="24"/>
        </w:rPr>
      </w:pPr>
      <w:r>
        <w:rPr>
          <w:rFonts w:ascii="Arial" w:hAnsi="Arial"/>
          <w:sz w:val="24"/>
          <w:szCs w:val="24"/>
        </w:rPr>
        <w:t>Lote 03 -</w:t>
      </w:r>
      <w:r w:rsidRPr="00AC1C15">
        <w:rPr>
          <w:rFonts w:ascii="Arial" w:hAnsi="Arial"/>
          <w:sz w:val="24"/>
          <w:szCs w:val="24"/>
        </w:rPr>
        <w:t xml:space="preserve"> R$</w:t>
      </w:r>
      <w:proofErr w:type="gramStart"/>
      <w:r w:rsidRPr="00AC1C15">
        <w:rPr>
          <w:rFonts w:ascii="Arial" w:hAnsi="Arial"/>
          <w:sz w:val="24"/>
          <w:szCs w:val="24"/>
        </w:rPr>
        <w:t>......................</w:t>
      </w:r>
      <w:proofErr w:type="gramEnd"/>
      <w:r w:rsidRPr="00AC1C15">
        <w:rPr>
          <w:rFonts w:ascii="Arial" w:hAnsi="Arial"/>
          <w:sz w:val="24"/>
          <w:szCs w:val="24"/>
        </w:rPr>
        <w:t>(.......................................).</w:t>
      </w:r>
    </w:p>
    <w:p w:rsidR="00EA5F32" w:rsidRDefault="00EA5F32" w:rsidP="00EA5F32">
      <w:pPr>
        <w:spacing w:after="50"/>
        <w:ind w:right="227"/>
        <w:jc w:val="both"/>
        <w:rPr>
          <w:rFonts w:ascii="Arial" w:hAnsi="Arial"/>
          <w:sz w:val="24"/>
          <w:szCs w:val="24"/>
        </w:rPr>
      </w:pPr>
      <w:r>
        <w:rPr>
          <w:rFonts w:ascii="Arial" w:hAnsi="Arial"/>
          <w:sz w:val="24"/>
          <w:szCs w:val="24"/>
        </w:rPr>
        <w:t>Lote 04 -</w:t>
      </w:r>
      <w:r w:rsidRPr="00AC1C15">
        <w:rPr>
          <w:rFonts w:ascii="Arial" w:hAnsi="Arial"/>
          <w:sz w:val="24"/>
          <w:szCs w:val="24"/>
        </w:rPr>
        <w:t xml:space="preserve"> R$</w:t>
      </w:r>
      <w:proofErr w:type="gramStart"/>
      <w:r w:rsidRPr="00AC1C15">
        <w:rPr>
          <w:rFonts w:ascii="Arial" w:hAnsi="Arial"/>
          <w:sz w:val="24"/>
          <w:szCs w:val="24"/>
        </w:rPr>
        <w:t>......................</w:t>
      </w:r>
      <w:proofErr w:type="gramEnd"/>
      <w:r w:rsidRPr="00AC1C15">
        <w:rPr>
          <w:rFonts w:ascii="Arial" w:hAnsi="Arial"/>
          <w:sz w:val="24"/>
          <w:szCs w:val="24"/>
        </w:rPr>
        <w:t>(.......................................).</w:t>
      </w:r>
    </w:p>
    <w:p w:rsidR="00EA5F32" w:rsidRPr="00FA62B2" w:rsidRDefault="00EA5F3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217940">
        <w:rPr>
          <w:rFonts w:ascii="Arial" w:hAnsi="Arial" w:cs="Arial"/>
          <w:sz w:val="24"/>
          <w:szCs w:val="24"/>
        </w:rPr>
        <w:t xml:space="preserve">60 </w:t>
      </w:r>
      <w:r w:rsidR="00217940" w:rsidRPr="00742FF4">
        <w:rPr>
          <w:rFonts w:ascii="Arial" w:hAnsi="Arial" w:cs="Arial"/>
          <w:sz w:val="24"/>
          <w:szCs w:val="24"/>
        </w:rPr>
        <w:t>(</w:t>
      </w:r>
      <w:r w:rsidR="00217940">
        <w:rPr>
          <w:rFonts w:ascii="Arial" w:hAnsi="Arial" w:cs="Arial"/>
          <w:sz w:val="24"/>
          <w:szCs w:val="24"/>
        </w:rPr>
        <w:t>sessenta)</w:t>
      </w:r>
      <w:r w:rsidR="00217940" w:rsidRPr="00742FF4">
        <w:rPr>
          <w:rFonts w:ascii="Arial" w:hAnsi="Arial" w:cs="Arial"/>
          <w:sz w:val="24"/>
          <w:szCs w:val="24"/>
        </w:rPr>
        <w:t xml:space="preserve"> </w:t>
      </w:r>
      <w:r w:rsidR="00217940">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6B5CC4">
        <w:rPr>
          <w:rFonts w:ascii="Arial" w:hAnsi="Arial" w:cs="Arial"/>
          <w:bCs/>
          <w:sz w:val="24"/>
          <w:szCs w:val="24"/>
        </w:rPr>
        <w:t>2614</w:t>
      </w:r>
      <w:r w:rsidR="00997FF5" w:rsidRPr="00997FF5">
        <w:rPr>
          <w:rFonts w:ascii="Arial" w:hAnsi="Arial" w:cs="Arial"/>
          <w:bCs/>
          <w:sz w:val="24"/>
          <w:szCs w:val="24"/>
        </w:rPr>
        <w:t xml:space="preserve"> / 20</w:t>
      </w:r>
      <w:r w:rsidR="007C6785">
        <w:rPr>
          <w:rFonts w:ascii="Arial" w:hAnsi="Arial" w:cs="Arial"/>
          <w:bCs/>
          <w:sz w:val="24"/>
          <w:szCs w:val="24"/>
        </w:rPr>
        <w:t>2</w:t>
      </w:r>
      <w:r w:rsidR="006B5CC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6D685E">
        <w:rPr>
          <w:rFonts w:ascii="Arial" w:hAnsi="Arial"/>
          <w:sz w:val="24"/>
          <w:szCs w:val="24"/>
        </w:rPr>
        <w:t xml:space="preserve">01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6B5CC4">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9D0495" w:rsidRDefault="00D41830" w:rsidP="006B5CC4">
      <w:pPr>
        <w:pStyle w:val="western"/>
        <w:spacing w:before="278" w:beforeAutospacing="0" w:after="0" w:line="276" w:lineRule="auto"/>
        <w:jc w:val="both"/>
        <w:rPr>
          <w:rFonts w:ascii="Arial" w:hAnsi="Arial"/>
        </w:rPr>
      </w:pPr>
      <w:r w:rsidRPr="00CD1417">
        <w:rPr>
          <w:rFonts w:ascii="Arial" w:hAnsi="Arial" w:cs="Arial"/>
        </w:rPr>
        <w:t>Objeto:</w:t>
      </w:r>
      <w:r w:rsidR="008D2047" w:rsidRPr="004728A6">
        <w:rPr>
          <w:rFonts w:ascii="Arial" w:hAnsi="Arial" w:cs="Arial"/>
          <w:bCs/>
        </w:rPr>
        <w:t xml:space="preserve"> </w:t>
      </w:r>
      <w:r w:rsidR="006B5CC4">
        <w:rPr>
          <w:rFonts w:ascii="Arial" w:hAnsi="Arial" w:cs="Arial"/>
          <w:bCs/>
        </w:rPr>
        <w:t>C</w:t>
      </w:r>
      <w:r w:rsidR="006B5CC4" w:rsidRPr="00843506">
        <w:rPr>
          <w:rFonts w:ascii="Arial" w:hAnsi="Arial" w:cs="Arial"/>
          <w:bCs/>
        </w:rPr>
        <w:t>ontratação de empresa para readequação das salas de informática de escolas</w:t>
      </w:r>
      <w:r w:rsidR="006B5CC4" w:rsidRPr="00153609">
        <w:rPr>
          <w:rFonts w:ascii="Arial" w:hAnsi="Arial" w:cs="Arial"/>
          <w:bCs/>
        </w:rPr>
        <w:t xml:space="preserve"> no </w:t>
      </w:r>
      <w:r w:rsidR="006B5CC4">
        <w:rPr>
          <w:rFonts w:ascii="Arial" w:hAnsi="Arial" w:cs="Arial"/>
          <w:bCs/>
        </w:rPr>
        <w:t>m</w:t>
      </w:r>
      <w:r w:rsidR="006B5CC4" w:rsidRPr="00153609">
        <w:rPr>
          <w:rFonts w:ascii="Arial" w:hAnsi="Arial" w:cs="Arial"/>
          <w:bCs/>
        </w:rPr>
        <w:t>unicípio de Carapicuíba</w:t>
      </w:r>
      <w:r w:rsidR="006B5CC4" w:rsidRPr="004220AC">
        <w:rPr>
          <w:rFonts w:ascii="Arial" w:hAnsi="Arial" w:cs="Arial"/>
          <w:bCs/>
          <w:sz w:val="22"/>
          <w:szCs w:val="22"/>
        </w:rPr>
        <w:t>.</w:t>
      </w: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81F47" w:rsidRDefault="00D81F47" w:rsidP="00D41830">
      <w:pPr>
        <w:spacing w:after="120"/>
        <w:ind w:right="227"/>
        <w:jc w:val="center"/>
      </w:pPr>
    </w:p>
    <w:p w:rsidR="0025397D" w:rsidRDefault="0025397D" w:rsidP="00D41830">
      <w:pPr>
        <w:spacing w:after="120"/>
        <w:ind w:right="227"/>
        <w:jc w:val="center"/>
      </w:pPr>
    </w:p>
    <w:p w:rsidR="0061738A" w:rsidRDefault="0061738A"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D81F47">
        <w:rPr>
          <w:rFonts w:ascii="Arial" w:hAnsi="Arial" w:cs="Arial"/>
          <w:bCs/>
          <w:sz w:val="24"/>
          <w:szCs w:val="24"/>
        </w:rPr>
        <w:t>2614</w:t>
      </w:r>
      <w:r w:rsidR="00997FF5" w:rsidRPr="00997FF5">
        <w:rPr>
          <w:rFonts w:ascii="Arial" w:hAnsi="Arial" w:cs="Arial"/>
          <w:bCs/>
          <w:sz w:val="24"/>
          <w:szCs w:val="24"/>
        </w:rPr>
        <w:t xml:space="preserve"> / 20</w:t>
      </w:r>
      <w:r w:rsidR="005218BC">
        <w:rPr>
          <w:rFonts w:ascii="Arial" w:hAnsi="Arial" w:cs="Arial"/>
          <w:bCs/>
          <w:sz w:val="24"/>
          <w:szCs w:val="24"/>
        </w:rPr>
        <w:t>2</w:t>
      </w:r>
      <w:r w:rsidR="00D81F47">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83577A">
        <w:rPr>
          <w:rFonts w:ascii="Arial" w:hAnsi="Arial"/>
          <w:sz w:val="24"/>
          <w:szCs w:val="24"/>
        </w:rPr>
        <w:t xml:space="preserve">01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D81F47">
        <w:rPr>
          <w:rFonts w:ascii="Arial" w:hAnsi="Arial"/>
          <w:sz w:val="24"/>
          <w:szCs w:val="24"/>
        </w:rPr>
        <w:t>3</w:t>
      </w:r>
    </w:p>
    <w:p w:rsidR="00F03184" w:rsidRDefault="00F03184"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D81F47">
        <w:rPr>
          <w:rFonts w:ascii="Arial" w:hAnsi="Arial" w:cs="Arial"/>
          <w:bCs/>
        </w:rPr>
        <w:t>C</w:t>
      </w:r>
      <w:r w:rsidR="00D81F47" w:rsidRPr="00843506">
        <w:rPr>
          <w:rFonts w:ascii="Arial" w:hAnsi="Arial" w:cs="Arial"/>
          <w:bCs/>
        </w:rPr>
        <w:t>ontratação de empresa para readequação das salas de informática de escolas</w:t>
      </w:r>
      <w:r w:rsidR="00D81F47" w:rsidRPr="00153609">
        <w:rPr>
          <w:rFonts w:ascii="Arial" w:hAnsi="Arial" w:cs="Arial"/>
          <w:bCs/>
        </w:rPr>
        <w:t xml:space="preserve"> no </w:t>
      </w:r>
      <w:r w:rsidR="00D81F47">
        <w:rPr>
          <w:rFonts w:ascii="Arial" w:hAnsi="Arial" w:cs="Arial"/>
          <w:bCs/>
        </w:rPr>
        <w:t>m</w:t>
      </w:r>
      <w:r w:rsidR="00D81F47" w:rsidRPr="00153609">
        <w:rPr>
          <w:rFonts w:ascii="Arial" w:hAnsi="Arial" w:cs="Arial"/>
          <w:bCs/>
        </w:rPr>
        <w:t>unicípio de Carapicuíba</w:t>
      </w:r>
      <w:r w:rsidR="00D81F47"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B8049F">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7C67C8">
        <w:rPr>
          <w:rFonts w:ascii="Arial" w:hAnsi="Arial" w:cs="Arial"/>
          <w:bCs/>
          <w:sz w:val="24"/>
          <w:szCs w:val="24"/>
        </w:rPr>
        <w:t xml:space="preserve">2614 </w:t>
      </w:r>
      <w:r w:rsidR="00EB3C72" w:rsidRPr="00997FF5">
        <w:rPr>
          <w:rFonts w:ascii="Arial" w:hAnsi="Arial" w:cs="Arial"/>
          <w:bCs/>
          <w:sz w:val="24"/>
          <w:szCs w:val="24"/>
        </w:rPr>
        <w:t>/ 20</w:t>
      </w:r>
      <w:r w:rsidR="009B530C">
        <w:rPr>
          <w:rFonts w:ascii="Arial" w:hAnsi="Arial" w:cs="Arial"/>
          <w:bCs/>
          <w:sz w:val="24"/>
          <w:szCs w:val="24"/>
        </w:rPr>
        <w:t>2</w:t>
      </w:r>
      <w:r w:rsidR="007C67C8">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3D440D">
        <w:rPr>
          <w:rFonts w:ascii="Arial" w:hAnsi="Arial"/>
          <w:sz w:val="24"/>
          <w:szCs w:val="24"/>
        </w:rPr>
        <w:t>01</w:t>
      </w:r>
      <w:r w:rsidR="00DF0913">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C67C8">
        <w:rPr>
          <w:rFonts w:ascii="Arial" w:hAnsi="Arial"/>
          <w:sz w:val="24"/>
          <w:szCs w:val="24"/>
        </w:rPr>
        <w:t>3</w:t>
      </w:r>
    </w:p>
    <w:p w:rsidR="00D41830" w:rsidRDefault="00D41830"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7C67C8">
        <w:rPr>
          <w:rFonts w:ascii="Arial" w:hAnsi="Arial" w:cs="Arial"/>
          <w:bCs/>
        </w:rPr>
        <w:t>C</w:t>
      </w:r>
      <w:r w:rsidR="007C67C8" w:rsidRPr="00843506">
        <w:rPr>
          <w:rFonts w:ascii="Arial" w:hAnsi="Arial" w:cs="Arial"/>
          <w:bCs/>
        </w:rPr>
        <w:t>ontratação de empresa para readequação das salas de informática de escolas</w:t>
      </w:r>
      <w:r w:rsidR="007C67C8" w:rsidRPr="00153609">
        <w:rPr>
          <w:rFonts w:ascii="Arial" w:hAnsi="Arial" w:cs="Arial"/>
          <w:bCs/>
        </w:rPr>
        <w:t xml:space="preserve"> no </w:t>
      </w:r>
      <w:r w:rsidR="007C67C8">
        <w:rPr>
          <w:rFonts w:ascii="Arial" w:hAnsi="Arial" w:cs="Arial"/>
          <w:bCs/>
        </w:rPr>
        <w:t>m</w:t>
      </w:r>
      <w:r w:rsidR="007C67C8" w:rsidRPr="00153609">
        <w:rPr>
          <w:rFonts w:ascii="Arial" w:hAnsi="Arial" w:cs="Arial"/>
          <w:bCs/>
        </w:rPr>
        <w:t>unicípio de Carapicuíba</w:t>
      </w:r>
      <w:r w:rsidR="007C67C8"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r w:rsidR="00554B2F">
        <w:rPr>
          <w:rFonts w:ascii="Arial" w:hAnsi="Arial"/>
          <w:sz w:val="24"/>
          <w:szCs w:val="24"/>
        </w:rPr>
        <w:t xml:space="preserve"> </w:t>
      </w:r>
      <w:r w:rsidRPr="00AC1C15">
        <w:rPr>
          <w:rFonts w:ascii="Arial" w:hAnsi="Arial"/>
          <w:sz w:val="24"/>
          <w:szCs w:val="24"/>
        </w:rPr>
        <w:t>portador da cédula de identidade RG nº ___________,</w:t>
      </w:r>
      <w:proofErr w:type="gramStart"/>
      <w:r w:rsidRPr="00AC1C15">
        <w:rPr>
          <w:rFonts w:ascii="Arial" w:hAnsi="Arial"/>
          <w:sz w:val="24"/>
          <w:szCs w:val="24"/>
        </w:rPr>
        <w:t xml:space="preserve">  </w:t>
      </w:r>
      <w:proofErr w:type="gramEnd"/>
      <w:r w:rsidRPr="00AC1C15">
        <w:rPr>
          <w:rFonts w:ascii="Arial" w:hAnsi="Arial"/>
          <w:sz w:val="24"/>
          <w:szCs w:val="24"/>
        </w:rPr>
        <w:t>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0C1A4B">
        <w:rPr>
          <w:rFonts w:ascii="Arial" w:hAnsi="Arial" w:cs="Arial"/>
          <w:bCs/>
          <w:sz w:val="24"/>
          <w:szCs w:val="24"/>
        </w:rPr>
        <w:t>2614</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0C1A4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9F0E5D">
        <w:rPr>
          <w:rFonts w:ascii="Arial" w:hAnsi="Arial"/>
          <w:sz w:val="24"/>
          <w:szCs w:val="24"/>
        </w:rPr>
        <w:t>01</w:t>
      </w:r>
      <w:r w:rsidR="008B29B6">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0C1A4B">
        <w:rPr>
          <w:rFonts w:ascii="Arial" w:hAnsi="Arial"/>
          <w:sz w:val="24"/>
          <w:szCs w:val="24"/>
        </w:rPr>
        <w:t>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0C1A4B">
        <w:rPr>
          <w:rFonts w:ascii="Arial" w:hAnsi="Arial" w:cs="Arial"/>
          <w:bCs/>
        </w:rPr>
        <w:t>C</w:t>
      </w:r>
      <w:r w:rsidR="000C1A4B" w:rsidRPr="00843506">
        <w:rPr>
          <w:rFonts w:ascii="Arial" w:hAnsi="Arial" w:cs="Arial"/>
          <w:bCs/>
        </w:rPr>
        <w:t>ontratação de empresa para readequação das salas de informática de escolas</w:t>
      </w:r>
      <w:r w:rsidR="000C1A4B" w:rsidRPr="00153609">
        <w:rPr>
          <w:rFonts w:ascii="Arial" w:hAnsi="Arial" w:cs="Arial"/>
          <w:bCs/>
        </w:rPr>
        <w:t xml:space="preserve"> no </w:t>
      </w:r>
      <w:r w:rsidR="000C1A4B">
        <w:rPr>
          <w:rFonts w:ascii="Arial" w:hAnsi="Arial" w:cs="Arial"/>
          <w:bCs/>
        </w:rPr>
        <w:t>m</w:t>
      </w:r>
      <w:r w:rsidR="000C1A4B" w:rsidRPr="00153609">
        <w:rPr>
          <w:rFonts w:ascii="Arial" w:hAnsi="Arial" w:cs="Arial"/>
          <w:bCs/>
        </w:rPr>
        <w:t>unicípio de Carapicuíba</w:t>
      </w:r>
      <w:r w:rsidR="000C1A4B" w:rsidRPr="004220AC">
        <w:rPr>
          <w:rFonts w:ascii="Arial" w:hAnsi="Arial" w:cs="Arial"/>
          <w:bCs/>
          <w:sz w:val="22"/>
          <w:szCs w:val="22"/>
        </w:rPr>
        <w:t>.</w:t>
      </w: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r>
        <w:rPr>
          <w:rFonts w:ascii="Arial" w:hAnsi="Arial"/>
          <w:sz w:val="24"/>
          <w:szCs w:val="24"/>
        </w:rPr>
        <w:t>de</w:t>
      </w:r>
      <w:proofErr w:type="spellEnd"/>
      <w:r>
        <w:rPr>
          <w:rFonts w:ascii="Arial" w:hAnsi="Arial"/>
          <w:sz w:val="24"/>
          <w:szCs w:val="24"/>
        </w:rPr>
        <w:t xml:space="preserv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880795">
        <w:rPr>
          <w:rFonts w:ascii="Arial" w:hAnsi="Arial" w:cs="Arial"/>
          <w:bCs/>
          <w:sz w:val="24"/>
          <w:szCs w:val="24"/>
        </w:rPr>
        <w:t>2614</w:t>
      </w:r>
      <w:r w:rsidR="003F14D0" w:rsidRPr="00997FF5">
        <w:rPr>
          <w:rFonts w:ascii="Arial" w:hAnsi="Arial" w:cs="Arial"/>
          <w:bCs/>
          <w:sz w:val="24"/>
          <w:szCs w:val="24"/>
        </w:rPr>
        <w:t xml:space="preserve"> / 20</w:t>
      </w:r>
      <w:r w:rsidR="006A2CCF">
        <w:rPr>
          <w:rFonts w:ascii="Arial" w:hAnsi="Arial" w:cs="Arial"/>
          <w:bCs/>
          <w:sz w:val="24"/>
          <w:szCs w:val="24"/>
        </w:rPr>
        <w:t>2</w:t>
      </w:r>
      <w:r w:rsidR="00880795">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A12EEA">
        <w:rPr>
          <w:rFonts w:ascii="Arial" w:hAnsi="Arial"/>
          <w:sz w:val="24"/>
          <w:szCs w:val="24"/>
        </w:rPr>
        <w:t>01</w:t>
      </w:r>
      <w:r w:rsidR="0033283C">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880795">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EB30FA" w:rsidRDefault="00D41830" w:rsidP="00EB30FA">
      <w:pPr>
        <w:pStyle w:val="western"/>
        <w:spacing w:before="278" w:beforeAutospacing="0" w:after="0" w:line="276" w:lineRule="auto"/>
        <w:jc w:val="both"/>
        <w:rPr>
          <w:rFonts w:ascii="Arial" w:hAnsi="Arial"/>
        </w:rPr>
      </w:pPr>
      <w:r w:rsidRPr="00CD1417">
        <w:rPr>
          <w:rFonts w:ascii="Arial" w:hAnsi="Arial" w:cs="Arial"/>
        </w:rPr>
        <w:t>Objeto:</w:t>
      </w:r>
      <w:r w:rsidR="00E70A31">
        <w:rPr>
          <w:rFonts w:ascii="Arial" w:hAnsi="Arial" w:cs="Arial"/>
        </w:rPr>
        <w:t xml:space="preserve"> </w:t>
      </w:r>
      <w:r w:rsidR="00880795">
        <w:rPr>
          <w:rFonts w:ascii="Arial" w:hAnsi="Arial" w:cs="Arial"/>
          <w:bCs/>
        </w:rPr>
        <w:t>C</w:t>
      </w:r>
      <w:r w:rsidR="00880795" w:rsidRPr="00843506">
        <w:rPr>
          <w:rFonts w:ascii="Arial" w:hAnsi="Arial" w:cs="Arial"/>
          <w:bCs/>
        </w:rPr>
        <w:t>ontratação de empresa para readequação das salas de informática de escolas</w:t>
      </w:r>
      <w:r w:rsidR="00880795" w:rsidRPr="00153609">
        <w:rPr>
          <w:rFonts w:ascii="Arial" w:hAnsi="Arial" w:cs="Arial"/>
          <w:bCs/>
        </w:rPr>
        <w:t xml:space="preserve"> no </w:t>
      </w:r>
      <w:r w:rsidR="00880795">
        <w:rPr>
          <w:rFonts w:ascii="Arial" w:hAnsi="Arial" w:cs="Arial"/>
          <w:bCs/>
        </w:rPr>
        <w:t>m</w:t>
      </w:r>
      <w:r w:rsidR="00880795" w:rsidRPr="00153609">
        <w:rPr>
          <w:rFonts w:ascii="Arial" w:hAnsi="Arial" w:cs="Arial"/>
          <w:bCs/>
        </w:rPr>
        <w:t>unicípio de Carapicuíba</w:t>
      </w:r>
      <w:r w:rsidR="00880795" w:rsidRPr="004220AC">
        <w:rPr>
          <w:rFonts w:ascii="Arial" w:hAnsi="Arial" w:cs="Arial"/>
          <w:bCs/>
          <w:sz w:val="22"/>
          <w:szCs w:val="22"/>
        </w:rPr>
        <w:t>.</w:t>
      </w: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F9427F" w:rsidRDefault="004C6137" w:rsidP="00D41830">
      <w:pPr>
        <w:spacing w:after="120"/>
        <w:ind w:left="284" w:right="227"/>
        <w:jc w:val="center"/>
        <w:rPr>
          <w:rFonts w:ascii="Arial" w:hAnsi="Arial"/>
          <w:b/>
          <w:sz w:val="24"/>
          <w:szCs w:val="24"/>
        </w:rPr>
      </w:pPr>
      <w:r>
        <w:rPr>
          <w:rFonts w:ascii="Arial" w:hAnsi="Arial"/>
          <w:b/>
          <w:sz w:val="24"/>
          <w:szCs w:val="24"/>
        </w:rPr>
        <w:t>OBS. Deverá estar acompanhada da comprovação de v</w:t>
      </w:r>
      <w:r w:rsidR="00AD6BF5">
        <w:rPr>
          <w:rFonts w:ascii="Arial" w:hAnsi="Arial"/>
          <w:b/>
          <w:sz w:val="24"/>
          <w:szCs w:val="24"/>
        </w:rPr>
        <w:t xml:space="preserve">ínculo com a licitante (item </w:t>
      </w:r>
      <w:r w:rsidR="00E73673">
        <w:rPr>
          <w:rFonts w:ascii="Arial" w:hAnsi="Arial"/>
          <w:b/>
          <w:sz w:val="24"/>
          <w:szCs w:val="24"/>
        </w:rPr>
        <w:t>9.3.1</w:t>
      </w:r>
      <w:proofErr w:type="gramStart"/>
      <w:r w:rsidR="00E73673">
        <w:rPr>
          <w:rFonts w:ascii="Arial" w:hAnsi="Arial"/>
          <w:b/>
          <w:sz w:val="24"/>
          <w:szCs w:val="24"/>
        </w:rPr>
        <w:t>)</w:t>
      </w:r>
      <w:proofErr w:type="gramEnd"/>
    </w:p>
    <w:p w:rsidR="00F9427F" w:rsidRDefault="00F9427F"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F9427F">
        <w:rPr>
          <w:rFonts w:ascii="Arial" w:hAnsi="Arial" w:cs="Arial"/>
          <w:bCs/>
          <w:sz w:val="24"/>
          <w:szCs w:val="24"/>
        </w:rPr>
        <w:t>2614</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F9427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B21BAE">
        <w:rPr>
          <w:rFonts w:ascii="Arial" w:hAnsi="Arial"/>
          <w:sz w:val="24"/>
          <w:szCs w:val="24"/>
        </w:rPr>
        <w:t>01</w:t>
      </w:r>
      <w:r w:rsidR="00B33ABD">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F9427F">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F9427F">
        <w:rPr>
          <w:rFonts w:ascii="Arial" w:hAnsi="Arial" w:cs="Arial"/>
          <w:bCs/>
        </w:rPr>
        <w:t>C</w:t>
      </w:r>
      <w:r w:rsidR="00F9427F" w:rsidRPr="00843506">
        <w:rPr>
          <w:rFonts w:ascii="Arial" w:hAnsi="Arial" w:cs="Arial"/>
          <w:bCs/>
        </w:rPr>
        <w:t>ontratação de empresa para readequação das salas de informática de escolas</w:t>
      </w:r>
      <w:r w:rsidR="00F9427F" w:rsidRPr="00153609">
        <w:rPr>
          <w:rFonts w:ascii="Arial" w:hAnsi="Arial" w:cs="Arial"/>
          <w:bCs/>
        </w:rPr>
        <w:t xml:space="preserve"> no </w:t>
      </w:r>
      <w:r w:rsidR="00F9427F">
        <w:rPr>
          <w:rFonts w:ascii="Arial" w:hAnsi="Arial" w:cs="Arial"/>
          <w:bCs/>
        </w:rPr>
        <w:t>m</w:t>
      </w:r>
      <w:r w:rsidR="00F9427F" w:rsidRPr="00153609">
        <w:rPr>
          <w:rFonts w:ascii="Arial" w:hAnsi="Arial" w:cs="Arial"/>
          <w:bCs/>
        </w:rPr>
        <w:t>unicípio de Carapicuíba</w:t>
      </w:r>
      <w:r w:rsidR="00F9427F" w:rsidRPr="004220AC">
        <w:rPr>
          <w:rFonts w:ascii="Arial" w:hAnsi="Arial" w:cs="Arial"/>
          <w:bCs/>
          <w:sz w:val="22"/>
          <w:szCs w:val="22"/>
        </w:rPr>
        <w:t>.</w:t>
      </w:r>
    </w:p>
    <w:p w:rsidR="009F031E" w:rsidRDefault="009F031E" w:rsidP="001956FB">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w:t>
      </w:r>
      <w:r w:rsidR="0039481C">
        <w:rPr>
          <w:rFonts w:ascii="Arial" w:hAnsi="Arial" w:cs="Arial"/>
          <w:sz w:val="24"/>
          <w:szCs w:val="24"/>
        </w:rPr>
        <w:t>s</w:t>
      </w:r>
      <w:r>
        <w:rPr>
          <w:rFonts w:ascii="Arial" w:hAnsi="Arial" w:cs="Arial"/>
          <w:sz w:val="24"/>
          <w:szCs w:val="24"/>
        </w:rPr>
        <w:t xml:space="preserve"> loca</w:t>
      </w:r>
      <w:r w:rsidR="0039481C">
        <w:rPr>
          <w:rFonts w:ascii="Arial" w:hAnsi="Arial" w:cs="Arial"/>
          <w:sz w:val="24"/>
          <w:szCs w:val="24"/>
        </w:rPr>
        <w:t>is</w:t>
      </w:r>
      <w:r>
        <w:rPr>
          <w:rFonts w:ascii="Arial" w:hAnsi="Arial" w:cs="Arial"/>
          <w:sz w:val="24"/>
          <w:szCs w:val="24"/>
        </w:rPr>
        <w:t xml:space="preserve"> onde serão prestados os serviços, objeto da </w:t>
      </w:r>
      <w:r w:rsidR="0039481C">
        <w:rPr>
          <w:rFonts w:ascii="Arial" w:hAnsi="Arial"/>
          <w:sz w:val="24"/>
          <w:szCs w:val="24"/>
        </w:rPr>
        <w:t>Tomada de Preços</w:t>
      </w:r>
      <w:r>
        <w:rPr>
          <w:rFonts w:ascii="Arial" w:hAnsi="Arial" w:cs="Arial"/>
          <w:sz w:val="24"/>
          <w:szCs w:val="24"/>
        </w:rPr>
        <w:t xml:space="preserve">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F9427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077974">
        <w:rPr>
          <w:rFonts w:ascii="Arial" w:hAnsi="Arial" w:cs="Arial"/>
          <w:bCs/>
          <w:sz w:val="24"/>
          <w:szCs w:val="24"/>
        </w:rPr>
        <w:t>2614</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07797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947409">
        <w:rPr>
          <w:rFonts w:ascii="Arial" w:hAnsi="Arial"/>
          <w:sz w:val="24"/>
          <w:szCs w:val="24"/>
        </w:rPr>
        <w:t>01</w:t>
      </w:r>
      <w:r w:rsidR="00B74C3E">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077974">
        <w:rPr>
          <w:rFonts w:ascii="Arial" w:hAnsi="Arial"/>
          <w:sz w:val="24"/>
          <w:szCs w:val="24"/>
        </w:rPr>
        <w:t>3</w:t>
      </w:r>
    </w:p>
    <w:p w:rsidR="00D41830" w:rsidRDefault="00D41830" w:rsidP="00D41830">
      <w:pPr>
        <w:spacing w:after="120"/>
        <w:ind w:right="227"/>
        <w:jc w:val="both"/>
        <w:rPr>
          <w:rFonts w:ascii="Arial" w:hAnsi="Arial"/>
          <w:sz w:val="24"/>
          <w:szCs w:val="24"/>
        </w:rPr>
      </w:pPr>
    </w:p>
    <w:p w:rsidR="00090396" w:rsidRDefault="00D41830" w:rsidP="001956FB">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5A2ECC">
        <w:rPr>
          <w:rFonts w:ascii="Arial" w:hAnsi="Arial" w:cs="Arial"/>
        </w:rPr>
        <w:t xml:space="preserve"> </w:t>
      </w:r>
      <w:r w:rsidR="00077974">
        <w:rPr>
          <w:rFonts w:ascii="Arial" w:hAnsi="Arial" w:cs="Arial"/>
          <w:bCs/>
        </w:rPr>
        <w:t>C</w:t>
      </w:r>
      <w:r w:rsidR="00077974" w:rsidRPr="00843506">
        <w:rPr>
          <w:rFonts w:ascii="Arial" w:hAnsi="Arial" w:cs="Arial"/>
          <w:bCs/>
        </w:rPr>
        <w:t>ontratação de empresa para readequação das salas de informática de escolas</w:t>
      </w:r>
      <w:r w:rsidR="00077974" w:rsidRPr="00153609">
        <w:rPr>
          <w:rFonts w:ascii="Arial" w:hAnsi="Arial" w:cs="Arial"/>
          <w:bCs/>
        </w:rPr>
        <w:t xml:space="preserve"> no </w:t>
      </w:r>
      <w:r w:rsidR="00077974">
        <w:rPr>
          <w:rFonts w:ascii="Arial" w:hAnsi="Arial" w:cs="Arial"/>
          <w:bCs/>
        </w:rPr>
        <w:t>m</w:t>
      </w:r>
      <w:r w:rsidR="00077974" w:rsidRPr="00153609">
        <w:rPr>
          <w:rFonts w:ascii="Arial" w:hAnsi="Arial" w:cs="Arial"/>
          <w:bCs/>
        </w:rPr>
        <w:t>unicípio de Carapicuíba</w:t>
      </w:r>
      <w:r w:rsidR="00077974" w:rsidRPr="004220AC">
        <w:rPr>
          <w:rFonts w:ascii="Arial" w:hAnsi="Arial" w:cs="Arial"/>
          <w:bCs/>
          <w:sz w:val="22"/>
          <w:szCs w:val="22"/>
        </w:rPr>
        <w:t>.</w:t>
      </w:r>
    </w:p>
    <w:p w:rsidR="00077974" w:rsidRDefault="00077974"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A40055" w:rsidRDefault="00A40055"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4438F">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14438F">
        <w:rPr>
          <w:rFonts w:ascii="Arial" w:hAnsi="Arial" w:cs="Arial"/>
          <w:b/>
          <w:sz w:val="24"/>
          <w:szCs w:val="24"/>
        </w:rPr>
        <w:t xml:space="preserve"> </w:t>
      </w:r>
      <w:r w:rsidR="00F51737">
        <w:rPr>
          <w:rFonts w:ascii="Arial" w:hAnsi="Arial" w:cs="Arial"/>
          <w:b/>
          <w:sz w:val="24"/>
          <w:szCs w:val="24"/>
        </w:rPr>
        <w:t>01</w:t>
      </w:r>
      <w:bookmarkStart w:id="0" w:name="_GoBack"/>
      <w:bookmarkEnd w:id="0"/>
      <w:r w:rsidR="00563A5A">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4438F">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0A62C1">
        <w:rPr>
          <w:rFonts w:ascii="Arial" w:hAnsi="Arial" w:cs="Arial"/>
          <w:sz w:val="24"/>
          <w:szCs w:val="24"/>
        </w:rPr>
        <w:t xml:space="preserve"> </w:t>
      </w:r>
      <w:r w:rsidR="003825DD">
        <w:rPr>
          <w:rFonts w:ascii="Arial" w:hAnsi="Arial" w:cs="Arial"/>
          <w:sz w:val="24"/>
          <w:szCs w:val="24"/>
        </w:rPr>
        <w:t>, e pelo Secretário de Educação, Sr.</w:t>
      </w:r>
      <w:r w:rsidR="003825DD" w:rsidRPr="006F421F">
        <w:rPr>
          <w:rFonts w:ascii="Arial" w:hAnsi="Arial" w:cs="Arial"/>
          <w:sz w:val="24"/>
          <w:szCs w:val="24"/>
        </w:rPr>
        <w:t xml:space="preserve"> </w:t>
      </w:r>
      <w:r w:rsidR="003825DD">
        <w:rPr>
          <w:rFonts w:ascii="Arial" w:hAnsi="Arial" w:cs="Arial"/>
          <w:sz w:val="24"/>
          <w:szCs w:val="24"/>
        </w:rPr>
        <w:t xml:space="preserve">                 </w:t>
      </w:r>
      <w:r w:rsidR="003825DD" w:rsidRPr="006F421F">
        <w:rPr>
          <w:rFonts w:ascii="Arial" w:hAnsi="Arial" w:cs="Arial"/>
          <w:sz w:val="24"/>
          <w:szCs w:val="24"/>
        </w:rPr>
        <w:t>, portador d</w:t>
      </w:r>
      <w:r w:rsidR="003825DD">
        <w:rPr>
          <w:rFonts w:ascii="Arial" w:hAnsi="Arial" w:cs="Arial"/>
          <w:sz w:val="24"/>
          <w:szCs w:val="24"/>
        </w:rPr>
        <w:t>o</w:t>
      </w:r>
      <w:r w:rsidR="003825DD" w:rsidRPr="006F421F">
        <w:rPr>
          <w:rFonts w:ascii="Arial" w:hAnsi="Arial" w:cs="Arial"/>
          <w:sz w:val="24"/>
          <w:szCs w:val="24"/>
        </w:rPr>
        <w:t xml:space="preserve"> RG</w:t>
      </w:r>
      <w:r w:rsidR="003825DD">
        <w:rPr>
          <w:rFonts w:ascii="Arial" w:hAnsi="Arial" w:cs="Arial"/>
          <w:sz w:val="24"/>
          <w:szCs w:val="24"/>
        </w:rPr>
        <w:t xml:space="preserve"> </w:t>
      </w:r>
      <w:r w:rsidR="003825DD" w:rsidRPr="006F421F">
        <w:rPr>
          <w:rFonts w:ascii="Arial" w:hAnsi="Arial" w:cs="Arial"/>
          <w:sz w:val="24"/>
          <w:szCs w:val="24"/>
        </w:rPr>
        <w:t xml:space="preserve"> nº</w:t>
      </w:r>
      <w:r w:rsidR="003825DD" w:rsidRPr="007431F2">
        <w:rPr>
          <w:rFonts w:ascii="Arial" w:hAnsi="Arial" w:cs="Arial"/>
          <w:sz w:val="24"/>
          <w:szCs w:val="24"/>
        </w:rPr>
        <w:t xml:space="preserve">. </w:t>
      </w:r>
      <w:r w:rsidR="003825DD">
        <w:rPr>
          <w:rFonts w:ascii="Arial" w:hAnsi="Arial" w:cs="Arial"/>
          <w:sz w:val="24"/>
          <w:szCs w:val="24"/>
          <w:lang w:val="pt-PT"/>
        </w:rPr>
        <w:t xml:space="preserve">           </w:t>
      </w:r>
      <w:r w:rsidR="003825DD">
        <w:rPr>
          <w:rFonts w:ascii="Arial" w:hAnsi="Arial" w:cs="Arial"/>
          <w:sz w:val="24"/>
          <w:szCs w:val="24"/>
        </w:rPr>
        <w:t xml:space="preserve"> </w:t>
      </w:r>
      <w:proofErr w:type="spellStart"/>
      <w:r w:rsidR="00D61D04">
        <w:rPr>
          <w:rFonts w:ascii="Arial" w:hAnsi="Arial" w:cs="Arial"/>
          <w:sz w:val="24"/>
          <w:szCs w:val="24"/>
        </w:rPr>
        <w:t>xxxxxxxx</w:t>
      </w:r>
      <w:proofErr w:type="spellEnd"/>
      <w:r w:rsidR="00D61D04">
        <w:rPr>
          <w:rFonts w:ascii="Arial" w:hAnsi="Arial" w:cs="Arial"/>
          <w:sz w:val="24"/>
          <w:szCs w:val="24"/>
        </w:rPr>
        <w:t xml:space="preserve"> </w:t>
      </w:r>
      <w:r w:rsidR="003825DD" w:rsidRPr="006F421F">
        <w:rPr>
          <w:rFonts w:ascii="Arial" w:hAnsi="Arial" w:cs="Arial"/>
          <w:sz w:val="24"/>
          <w:szCs w:val="24"/>
        </w:rPr>
        <w:t>e</w:t>
      </w:r>
      <w:r w:rsidR="003825DD">
        <w:rPr>
          <w:rFonts w:ascii="Arial" w:hAnsi="Arial" w:cs="Arial"/>
          <w:sz w:val="24"/>
          <w:szCs w:val="24"/>
        </w:rPr>
        <w:t xml:space="preserve"> do</w:t>
      </w:r>
      <w:r w:rsidR="003825DD" w:rsidRPr="006F421F">
        <w:rPr>
          <w:rFonts w:ascii="Arial" w:hAnsi="Arial" w:cs="Arial"/>
          <w:sz w:val="24"/>
          <w:szCs w:val="24"/>
        </w:rPr>
        <w:t xml:space="preserve"> CPF nº</w:t>
      </w:r>
      <w:r w:rsidR="003825DD">
        <w:rPr>
          <w:rFonts w:ascii="Arial" w:hAnsi="Arial" w:cs="Arial"/>
          <w:sz w:val="24"/>
          <w:szCs w:val="24"/>
        </w:rPr>
        <w:t xml:space="preserve">   </w:t>
      </w:r>
      <w:r w:rsidR="00D61D04">
        <w:rPr>
          <w:rFonts w:ascii="Arial" w:hAnsi="Arial" w:cs="Arial"/>
          <w:sz w:val="24"/>
          <w:szCs w:val="24"/>
        </w:rPr>
        <w:t>xxxxxxxx</w:t>
      </w:r>
      <w:r w:rsidR="003825DD" w:rsidRPr="006F421F">
        <w:rPr>
          <w:rFonts w:ascii="Arial" w:hAnsi="Arial" w:cs="Arial"/>
          <w:sz w:val="24"/>
          <w:szCs w:val="24"/>
        </w:rPr>
        <w:t xml:space="preserve">. </w:t>
      </w:r>
      <w:r w:rsidR="003825DD">
        <w:rPr>
          <w:rFonts w:ascii="Arial" w:hAnsi="Arial" w:cs="Arial"/>
          <w:sz w:val="24"/>
          <w:szCs w:val="24"/>
          <w:lang w:val="pt-PT"/>
        </w:rPr>
        <w:t xml:space="preserve"> </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143909" w:rsidRPr="00843506">
        <w:rPr>
          <w:rFonts w:ascii="Arial" w:hAnsi="Arial" w:cs="Arial"/>
          <w:bCs/>
        </w:rPr>
        <w:t xml:space="preserve">readequação das salas de informática </w:t>
      </w:r>
      <w:r w:rsidR="00393736">
        <w:rPr>
          <w:rFonts w:ascii="Arial" w:hAnsi="Arial" w:cs="Arial"/>
          <w:bCs/>
        </w:rPr>
        <w:t>das</w:t>
      </w:r>
      <w:r w:rsidR="00143909" w:rsidRPr="00843506">
        <w:rPr>
          <w:rFonts w:ascii="Arial" w:hAnsi="Arial" w:cs="Arial"/>
          <w:bCs/>
        </w:rPr>
        <w:t xml:space="preserve"> </w:t>
      </w:r>
      <w:r w:rsidR="00393736">
        <w:rPr>
          <w:rFonts w:ascii="Arial" w:hAnsi="Arial" w:cs="Arial"/>
          <w:bCs/>
        </w:rPr>
        <w:t xml:space="preserve">seguintes </w:t>
      </w:r>
      <w:r w:rsidR="00143909" w:rsidRPr="00843506">
        <w:rPr>
          <w:rFonts w:ascii="Arial" w:hAnsi="Arial" w:cs="Arial"/>
          <w:bCs/>
        </w:rPr>
        <w:t>escolas</w:t>
      </w:r>
      <w:r w:rsidR="00143909" w:rsidRPr="00384BE1">
        <w:rPr>
          <w:rFonts w:ascii="Arial" w:hAnsi="Arial" w:cs="Arial"/>
          <w:bCs/>
        </w:rPr>
        <w:t xml:space="preserve"> </w:t>
      </w:r>
      <w:r w:rsidR="00BF4631" w:rsidRPr="00384BE1">
        <w:rPr>
          <w:rFonts w:ascii="Arial" w:hAnsi="Arial" w:cs="Arial"/>
          <w:bCs/>
        </w:rPr>
        <w:t xml:space="preserve">neste </w:t>
      </w:r>
      <w:r w:rsidR="00393736" w:rsidRPr="00384BE1">
        <w:rPr>
          <w:rFonts w:ascii="Arial" w:hAnsi="Arial" w:cs="Arial"/>
          <w:bCs/>
        </w:rPr>
        <w:t>município</w:t>
      </w:r>
      <w:r w:rsidR="00C14D19">
        <w:rPr>
          <w:rFonts w:ascii="Arial" w:hAnsi="Arial" w:cs="Arial"/>
          <w:bCs/>
        </w:rPr>
        <w:t>:</w:t>
      </w:r>
      <w:proofErr w:type="gramStart"/>
      <w:r w:rsidR="00393736">
        <w:rPr>
          <w:rFonts w:ascii="Arial" w:hAnsi="Arial" w:cs="Arial"/>
          <w:bCs/>
        </w:rPr>
        <w:t>.....................................</w:t>
      </w:r>
      <w:proofErr w:type="gramEnd"/>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3825DD">
        <w:rPr>
          <w:rFonts w:ascii="Arial" w:hAnsi="Arial" w:cs="Arial"/>
        </w:rPr>
        <w:t>Educação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997FDA">
        <w:rPr>
          <w:rFonts w:ascii="Arial" w:hAnsi="Arial" w:cs="Arial"/>
          <w:sz w:val="24"/>
          <w:szCs w:val="24"/>
        </w:rPr>
        <w:t xml:space="preserve">se houver prorrogação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AC6F4B">
        <w:rPr>
          <w:rFonts w:ascii="Arial" w:hAnsi="Arial" w:cs="Arial"/>
          <w:sz w:val="24"/>
          <w:szCs w:val="24"/>
        </w:rPr>
        <w:t xml:space="preserve">60 </w:t>
      </w:r>
      <w:r w:rsidR="00AC6F4B" w:rsidRPr="00742FF4">
        <w:rPr>
          <w:rFonts w:ascii="Arial" w:hAnsi="Arial" w:cs="Arial"/>
          <w:sz w:val="24"/>
          <w:szCs w:val="24"/>
        </w:rPr>
        <w:t>(</w:t>
      </w:r>
      <w:r w:rsidR="00AC6F4B">
        <w:rPr>
          <w:rFonts w:ascii="Arial" w:hAnsi="Arial" w:cs="Arial"/>
          <w:sz w:val="24"/>
          <w:szCs w:val="24"/>
        </w:rPr>
        <w:t>sessenta)</w:t>
      </w:r>
      <w:r w:rsidR="00AC6F4B" w:rsidRPr="00742FF4">
        <w:rPr>
          <w:rFonts w:ascii="Arial" w:hAnsi="Arial" w:cs="Arial"/>
          <w:sz w:val="24"/>
          <w:szCs w:val="24"/>
        </w:rPr>
        <w:t xml:space="preserve"> </w:t>
      </w:r>
      <w:r w:rsidR="00AC6F4B">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1A0EE2" w:rsidRDefault="001A0EE2"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w:t>
      </w:r>
      <w:r w:rsidR="008B006F">
        <w:rPr>
          <w:rFonts w:ascii="Arial" w:hAnsi="Arial" w:cs="Arial"/>
          <w:sz w:val="24"/>
          <w:szCs w:val="24"/>
        </w:rPr>
        <w:t xml:space="preserve"> </w:t>
      </w:r>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1A0EE2" w:rsidRDefault="001A0EE2" w:rsidP="002E15B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A43539">
        <w:rPr>
          <w:rFonts w:ascii="Arial" w:hAnsi="Arial" w:cs="Arial"/>
          <w:sz w:val="24"/>
          <w:szCs w:val="24"/>
        </w:rPr>
        <w:t>165</w:t>
      </w:r>
      <w:r w:rsidR="00736D53">
        <w:rPr>
          <w:rFonts w:ascii="Arial" w:hAnsi="Arial" w:cs="Arial"/>
          <w:sz w:val="24"/>
          <w:szCs w:val="24"/>
        </w:rPr>
        <w:t xml:space="preserve"> </w:t>
      </w:r>
      <w:r w:rsidRPr="00141F89">
        <w:rPr>
          <w:rFonts w:ascii="Arial" w:hAnsi="Arial" w:cs="Arial"/>
          <w:sz w:val="24"/>
          <w:szCs w:val="24"/>
        </w:rPr>
        <w:t>(</w:t>
      </w:r>
      <w:r w:rsidR="00A43539">
        <w:rPr>
          <w:rFonts w:ascii="Arial" w:hAnsi="Arial" w:cs="Arial"/>
          <w:sz w:val="24"/>
          <w:szCs w:val="24"/>
        </w:rPr>
        <w:t>cento e sessenta e cinco</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C21144" w:rsidRPr="000F6E17">
        <w:rPr>
          <w:rFonts w:ascii="Arial" w:hAnsi="Arial" w:cs="Arial"/>
          <w:sz w:val="24"/>
          <w:szCs w:val="24"/>
          <w:lang w:val="pt-BR"/>
        </w:rPr>
        <w:t>da</w:t>
      </w:r>
      <w:r w:rsidR="00C21144">
        <w:rPr>
          <w:rFonts w:ascii="Arial" w:hAnsi="Arial" w:cs="Arial"/>
          <w:sz w:val="24"/>
          <w:szCs w:val="24"/>
          <w:lang w:val="pt-BR"/>
        </w:rPr>
        <w:t xml:space="preserve"> dotação </w:t>
      </w:r>
      <w:r w:rsidR="00C21144" w:rsidRPr="000F6E17">
        <w:rPr>
          <w:rFonts w:ascii="Arial" w:hAnsi="Arial" w:cs="Arial"/>
          <w:sz w:val="24"/>
          <w:szCs w:val="24"/>
          <w:lang w:val="pt-BR"/>
        </w:rPr>
        <w:t xml:space="preserve">orçamentária de nº. </w:t>
      </w:r>
      <w:r w:rsidR="00C21144">
        <w:rPr>
          <w:rFonts w:ascii="Arial" w:hAnsi="Arial" w:cs="Arial"/>
          <w:sz w:val="24"/>
          <w:szCs w:val="24"/>
          <w:lang w:val="pt-BR"/>
        </w:rPr>
        <w:t>08.01.12.361.0002.3.3.90.39-16 (tesouro)</w:t>
      </w:r>
      <w:r>
        <w:rPr>
          <w:rFonts w:ascii="Arial" w:hAnsi="Arial" w:cs="Arial"/>
          <w:sz w:val="24"/>
          <w:szCs w:val="24"/>
          <w:lang w:val="pt-BR"/>
        </w:rPr>
        <w:t>.</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745EE8" w:rsidRDefault="00745EE8"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745EE8" w:rsidRDefault="00745EE8" w:rsidP="00D41830">
      <w:pPr>
        <w:tabs>
          <w:tab w:val="left" w:pos="0"/>
          <w:tab w:val="left" w:pos="180"/>
          <w:tab w:val="left" w:pos="2160"/>
        </w:tabs>
        <w:spacing w:after="120"/>
        <w:ind w:right="227"/>
        <w:jc w:val="center"/>
        <w:rPr>
          <w:rFonts w:ascii="Arial" w:hAnsi="Arial" w:cs="Arial"/>
          <w:sz w:val="24"/>
          <w:szCs w:val="24"/>
        </w:rPr>
      </w:pPr>
    </w:p>
    <w:p w:rsidR="00745EE8" w:rsidRPr="00745EE8" w:rsidRDefault="00745EE8" w:rsidP="00745EE8">
      <w:pPr>
        <w:tabs>
          <w:tab w:val="left" w:pos="0"/>
          <w:tab w:val="left" w:pos="180"/>
          <w:tab w:val="left" w:pos="2160"/>
        </w:tabs>
        <w:suppressAutoHyphens/>
        <w:spacing w:after="120"/>
        <w:ind w:right="227"/>
        <w:jc w:val="center"/>
        <w:rPr>
          <w:rFonts w:ascii="Arial" w:hAnsi="Arial" w:cs="Arial"/>
          <w:sz w:val="24"/>
          <w:szCs w:val="24"/>
          <w:lang w:eastAsia="ar-SA"/>
        </w:rPr>
      </w:pPr>
      <w:r w:rsidRPr="00745EE8">
        <w:rPr>
          <w:rFonts w:ascii="Arial" w:hAnsi="Arial" w:cs="Arial"/>
          <w:sz w:val="24"/>
          <w:szCs w:val="24"/>
          <w:lang w:eastAsia="ar-SA"/>
        </w:rPr>
        <w:t>________________________________________</w:t>
      </w:r>
    </w:p>
    <w:p w:rsidR="00745EE8" w:rsidRPr="00745EE8" w:rsidRDefault="00745EE8" w:rsidP="00745EE8">
      <w:pPr>
        <w:tabs>
          <w:tab w:val="left" w:pos="0"/>
          <w:tab w:val="left" w:pos="180"/>
          <w:tab w:val="left" w:pos="2160"/>
        </w:tabs>
        <w:suppressAutoHyphens/>
        <w:spacing w:after="120"/>
        <w:ind w:right="227"/>
        <w:jc w:val="center"/>
        <w:rPr>
          <w:rFonts w:ascii="Arial" w:hAnsi="Arial" w:cs="Arial"/>
          <w:sz w:val="24"/>
          <w:szCs w:val="24"/>
          <w:lang w:eastAsia="ar-SA"/>
        </w:rPr>
      </w:pPr>
      <w:r w:rsidRPr="00745EE8">
        <w:rPr>
          <w:rFonts w:ascii="Arial" w:hAnsi="Arial" w:cs="Arial"/>
          <w:sz w:val="24"/>
          <w:szCs w:val="24"/>
          <w:lang w:eastAsia="ar-SA"/>
        </w:rPr>
        <w:t>PREFEITURA DO MUNICÍPIO DE CARAPICUÍBA</w:t>
      </w:r>
    </w:p>
    <w:p w:rsidR="00745EE8" w:rsidRPr="00745EE8" w:rsidRDefault="00745EE8" w:rsidP="00745EE8">
      <w:pPr>
        <w:tabs>
          <w:tab w:val="left" w:pos="0"/>
          <w:tab w:val="left" w:pos="180"/>
        </w:tabs>
        <w:suppressAutoHyphens/>
        <w:spacing w:after="120"/>
        <w:ind w:right="227"/>
        <w:jc w:val="center"/>
        <w:rPr>
          <w:rFonts w:ascii="Arial" w:hAnsi="Arial" w:cs="Arial"/>
          <w:sz w:val="24"/>
          <w:szCs w:val="24"/>
          <w:lang w:eastAsia="ar-SA"/>
        </w:rPr>
      </w:pPr>
      <w:r w:rsidRPr="00745EE8">
        <w:rPr>
          <w:rFonts w:ascii="Arial" w:hAnsi="Arial" w:cs="Arial"/>
          <w:sz w:val="24"/>
          <w:szCs w:val="24"/>
          <w:lang w:eastAsia="ar-SA"/>
        </w:rPr>
        <w:t xml:space="preserve"> </w:t>
      </w:r>
    </w:p>
    <w:p w:rsidR="00745EE8" w:rsidRPr="00745EE8" w:rsidRDefault="00745EE8" w:rsidP="00745EE8">
      <w:pPr>
        <w:tabs>
          <w:tab w:val="left" w:pos="0"/>
          <w:tab w:val="left" w:pos="180"/>
        </w:tabs>
        <w:suppressAutoHyphens/>
        <w:spacing w:after="120"/>
        <w:ind w:right="227"/>
        <w:jc w:val="center"/>
        <w:rPr>
          <w:rFonts w:ascii="Arial" w:hAnsi="Arial" w:cs="Arial"/>
          <w:sz w:val="24"/>
          <w:szCs w:val="24"/>
          <w:lang w:eastAsia="ar-SA"/>
        </w:rPr>
      </w:pPr>
      <w:r w:rsidRPr="00745EE8">
        <w:rPr>
          <w:rFonts w:ascii="Arial" w:hAnsi="Arial" w:cs="Arial"/>
          <w:sz w:val="24"/>
          <w:szCs w:val="24"/>
          <w:lang w:eastAsia="ar-SA"/>
        </w:rPr>
        <w:t>Secretário de Educação</w:t>
      </w: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745EE8" w:rsidRDefault="00745EE8"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D12DB1" w:rsidRPr="00A83F7E">
        <w:rPr>
          <w:rFonts w:ascii="Arial" w:hAnsi="Arial" w:cs="Arial"/>
          <w:b/>
          <w:bCs/>
        </w:rPr>
        <w:t xml:space="preserve">CONTRATAÇÃO DE EMPRESA </w:t>
      </w:r>
      <w:r w:rsidR="00D12DB1">
        <w:rPr>
          <w:rFonts w:ascii="Arial" w:hAnsi="Arial" w:cs="Arial"/>
          <w:b/>
          <w:bCs/>
        </w:rPr>
        <w:t>PARA READEQUAÇÃO DAS SALAS DE INFORMÁTICA DE ESCOLAS NESTE MUNICIPIO</w:t>
      </w:r>
      <w:r w:rsidR="00697628">
        <w:rPr>
          <w:rFonts w:ascii="Arial" w:hAnsi="Arial" w:cs="Arial"/>
          <w:b/>
          <w:bCs/>
        </w:rPr>
        <w:t xml:space="preserve">.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lastRenderedPageBreak/>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E37E19" w:rsidRPr="00E37E19" w:rsidRDefault="00E37E19" w:rsidP="00E37E19">
      <w:pPr>
        <w:jc w:val="both"/>
        <w:rPr>
          <w:rFonts w:ascii="Arial" w:eastAsia="Calibri" w:hAnsi="Arial" w:cs="Arial"/>
          <w:b/>
          <w:strike/>
          <w:spacing w:val="12"/>
          <w:sz w:val="22"/>
          <w:szCs w:val="22"/>
        </w:rPr>
      </w:pPr>
      <w:r w:rsidRPr="00E37E19">
        <w:rPr>
          <w:rFonts w:ascii="Arial" w:eastAsia="Calibri" w:hAnsi="Arial" w:cs="Arial"/>
          <w:b/>
          <w:spacing w:val="12"/>
          <w:sz w:val="22"/>
          <w:szCs w:val="22"/>
          <w:u w:val="single"/>
        </w:rPr>
        <w:t>AUTORIDADE MÁXIMA DO ÓRGÃO/ENTIDADE</w:t>
      </w:r>
      <w:r w:rsidRPr="00E37E19">
        <w:rPr>
          <w:rFonts w:ascii="Arial" w:eastAsia="Calibri" w:hAnsi="Arial" w:cs="Arial"/>
          <w:b/>
          <w:strike/>
          <w:spacing w:val="12"/>
          <w:sz w:val="22"/>
          <w:szCs w:val="22"/>
        </w:rPr>
        <w:t>:</w:t>
      </w:r>
    </w:p>
    <w:p w:rsid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 xml:space="preserve">Marco Aurélio dos </w:t>
      </w:r>
      <w:proofErr w:type="gramStart"/>
      <w:r w:rsidRPr="00E37E19">
        <w:rPr>
          <w:rFonts w:ascii="Arial" w:hAnsi="Arial" w:cs="Arial"/>
          <w:b/>
          <w:bCs/>
          <w:sz w:val="22"/>
          <w:szCs w:val="22"/>
          <w:lang w:eastAsia="ar-SA"/>
        </w:rPr>
        <w:t>Santos Neves</w:t>
      </w:r>
      <w:proofErr w:type="gramEnd"/>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RESPONSÁVEL PELA HOMOLOGAÇÃO DO CERTAME:</w:t>
      </w:r>
    </w:p>
    <w:p w:rsidR="00E37E19" w:rsidRP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 xml:space="preserve">Marco Aurélio dos </w:t>
      </w:r>
      <w:proofErr w:type="gramStart"/>
      <w:r w:rsidRPr="00E37E19">
        <w:rPr>
          <w:rFonts w:ascii="Arial" w:hAnsi="Arial" w:cs="Arial"/>
          <w:b/>
          <w:bCs/>
          <w:sz w:val="22"/>
          <w:szCs w:val="22"/>
          <w:lang w:eastAsia="ar-SA"/>
        </w:rPr>
        <w:t>Santos Neves</w:t>
      </w:r>
      <w:proofErr w:type="gramEnd"/>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RESPONSÁVEIS QUE ASSINARAM O AJUSTE:</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Pelo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 xml:space="preserve">Marco Aurélio dos </w:t>
      </w:r>
      <w:proofErr w:type="gramStart"/>
      <w:r w:rsidRPr="00E37E19">
        <w:rPr>
          <w:rFonts w:ascii="Arial" w:hAnsi="Arial" w:cs="Arial"/>
          <w:b/>
          <w:bCs/>
          <w:sz w:val="22"/>
          <w:szCs w:val="22"/>
          <w:lang w:eastAsia="ar-SA"/>
        </w:rPr>
        <w:t>Santos Neves</w:t>
      </w:r>
      <w:proofErr w:type="gramEnd"/>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w:t>
      </w:r>
      <w:r w:rsidR="008755A1">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Educação </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Pela contratada</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Nome: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Cargo:</w:t>
      </w:r>
      <w:r w:rsidRPr="00E37E19">
        <w:rPr>
          <w:lang w:eastAsia="ar-SA"/>
        </w:rPr>
        <w:t xml:space="preserv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ORDENADOR DE DESPESAS DA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Educação </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proofErr w:type="gramStart"/>
      <w:r w:rsidRPr="00E37E19">
        <w:rPr>
          <w:rFonts w:ascii="Arial" w:eastAsia="Arial" w:hAnsi="Arial" w:cs="Arial"/>
          <w:b/>
          <w:bCs/>
          <w:spacing w:val="12"/>
          <w:sz w:val="22"/>
          <w:szCs w:val="22"/>
          <w:u w:val="thick"/>
        </w:rPr>
        <w:t>GESTOR(</w:t>
      </w:r>
      <w:proofErr w:type="gramEnd"/>
      <w:r w:rsidRPr="00E37E19">
        <w:rPr>
          <w:rFonts w:ascii="Arial" w:eastAsia="Arial" w:hAnsi="Arial" w:cs="Arial"/>
          <w:b/>
          <w:bCs/>
          <w:spacing w:val="12"/>
          <w:sz w:val="22"/>
          <w:szCs w:val="22"/>
          <w:u w:val="thick"/>
        </w:rPr>
        <w:t>ES) DO CONTRATO</w:t>
      </w:r>
      <w:r w:rsidRPr="00E37E19">
        <w:rPr>
          <w:rFonts w:ascii="Arial" w:eastAsia="Arial" w:hAnsi="Arial" w:cs="Arial"/>
          <w:b/>
          <w:bCs/>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4E6370" w:rsidRPr="00E37E19">
        <w:rPr>
          <w:rFonts w:ascii="Arial" w:hAnsi="Arial" w:cs="Arial"/>
          <w:sz w:val="24"/>
          <w:szCs w:val="24"/>
          <w:lang w:eastAsia="ar-SA"/>
        </w:rPr>
        <w:t xml:space="preserve">de </w:t>
      </w:r>
      <w:r w:rsidR="004E6370">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DEMAIS RESPONSÁVEIS (*)</w:t>
      </w:r>
      <w:r w:rsidRPr="00E37E19">
        <w:rPr>
          <w:rFonts w:ascii="Arial" w:eastAsia="Arial" w:hAnsi="Arial" w:cs="Arial"/>
          <w:b/>
          <w:bCs/>
          <w:spacing w:val="12"/>
          <w:sz w:val="22"/>
          <w:szCs w:val="22"/>
        </w:rPr>
        <w:t>:</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rPr>
      </w:pPr>
      <w:r w:rsidRPr="00E37E19">
        <w:rPr>
          <w:rFonts w:ascii="Arial" w:eastAsia="Arial" w:hAnsi="Arial" w:cs="Arial"/>
          <w:spacing w:val="12"/>
          <w:sz w:val="22"/>
          <w:szCs w:val="22"/>
        </w:rPr>
        <w:t>Tipo de ato sob sua responsabilidade: Fiscalizar Contrato</w:t>
      </w:r>
      <w:proofErr w:type="gramStart"/>
      <w:r w:rsidRPr="00E37E19">
        <w:rPr>
          <w:rFonts w:ascii="Arial" w:eastAsia="Arial" w:hAnsi="Arial" w:cs="Arial"/>
          <w:spacing w:val="12"/>
          <w:sz w:val="22"/>
          <w:szCs w:val="22"/>
        </w:rPr>
        <w:t xml:space="preserve">  </w:t>
      </w:r>
    </w:p>
    <w:p w:rsidR="004E6370" w:rsidRDefault="004E6370" w:rsidP="00E37E19">
      <w:pPr>
        <w:widowControl w:val="0"/>
        <w:tabs>
          <w:tab w:val="left" w:pos="4842"/>
          <w:tab w:val="left" w:pos="8598"/>
        </w:tabs>
        <w:autoSpaceDE w:val="0"/>
        <w:autoSpaceDN w:val="0"/>
        <w:ind w:right="57"/>
        <w:rPr>
          <w:rFonts w:ascii="Arial" w:eastAsia="Arial" w:hAnsi="Arial" w:cs="Arial"/>
          <w:spacing w:val="12"/>
          <w:sz w:val="22"/>
          <w:szCs w:val="22"/>
        </w:rPr>
      </w:pPr>
      <w:proofErr w:type="gramEnd"/>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lang w:eastAsia="ar-SA"/>
        </w:rPr>
        <w:t xml:space="preserve">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MEMBROS DA COMISSÃO PERMANENTE DE LICITAÇÃO:</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Eliana dos Santos Soares Santana</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Cargo: Atendente</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Cs w:val="22"/>
        </w:rPr>
      </w:pPr>
      <w:r w:rsidRPr="00E37E19">
        <w:rPr>
          <w:rFonts w:ascii="Arial" w:eastAsia="Arial" w:hAnsi="Arial" w:cs="Arial"/>
          <w:spacing w:val="12"/>
          <w:sz w:val="22"/>
          <w:szCs w:val="22"/>
        </w:rPr>
        <w:t xml:space="preserve">CPF: </w:t>
      </w:r>
      <w:r w:rsidRPr="00E37E19">
        <w:rPr>
          <w:rFonts w:ascii="Arial" w:eastAsia="Calibri" w:hAnsi="Arial" w:cs="Arial"/>
          <w:bCs/>
          <w:sz w:val="22"/>
          <w:szCs w:val="24"/>
        </w:rPr>
        <w:t>220.855.628-33</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Cleonice Dias de Sousa</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b/>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proofErr w:type="spellStart"/>
      <w:r w:rsidRPr="00E37E19">
        <w:rPr>
          <w:rFonts w:ascii="Arial" w:hAnsi="Arial" w:cs="Arial"/>
          <w:b/>
          <w:sz w:val="22"/>
          <w:szCs w:val="22"/>
          <w:lang w:eastAsia="ar-SA"/>
        </w:rPr>
        <w:t>Marilza</w:t>
      </w:r>
      <w:proofErr w:type="spellEnd"/>
      <w:r w:rsidRPr="00E37E19">
        <w:rPr>
          <w:rFonts w:ascii="Arial" w:hAnsi="Arial" w:cs="Arial"/>
          <w:b/>
          <w:sz w:val="22"/>
          <w:szCs w:val="22"/>
          <w:lang w:eastAsia="ar-SA"/>
        </w:rPr>
        <w:t xml:space="preserve"> Moraes Rodrigues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Normando Ribeiro Lopes</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suppressAutoHyphens/>
        <w:ind w:right="141"/>
        <w:rPr>
          <w:rFonts w:ascii="Arial" w:hAnsi="Arial" w:cs="Arial"/>
          <w:sz w:val="24"/>
          <w:szCs w:val="24"/>
          <w:lang w:eastAsia="ar-SA"/>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b/>
          <w:sz w:val="22"/>
          <w:szCs w:val="22"/>
          <w:lang w:eastAsia="ar-SA"/>
        </w:rPr>
        <w:t xml:space="preserve"> Pietro Vincenzo</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Cargo: Diretor</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CPF:</w:t>
      </w:r>
      <w:r w:rsidRPr="00E37E19">
        <w:rPr>
          <w:rFonts w:ascii="Arial" w:eastAsia="Calibri" w:hAnsi="Arial" w:cs="Arial"/>
          <w:bCs/>
          <w:sz w:val="22"/>
          <w:szCs w:val="22"/>
        </w:rPr>
        <w:t xml:space="preserve"> 011.491.298-08</w:t>
      </w:r>
      <w:r w:rsidRPr="00E37E19">
        <w:rPr>
          <w:rFonts w:ascii="Arial" w:eastAsia="Arial" w:hAnsi="Arial" w:cs="Arial"/>
          <w:spacing w:val="12"/>
          <w:sz w:val="22"/>
          <w:szCs w:val="22"/>
        </w:rPr>
        <w:t xml:space="preserve">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w:t>
      </w:r>
      <w:proofErr w:type="spellStart"/>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638" w:rsidRDefault="00A01638">
      <w:r>
        <w:separator/>
      </w:r>
    </w:p>
  </w:endnote>
  <w:endnote w:type="continuationSeparator" w:id="0">
    <w:p w:rsidR="00A01638" w:rsidRDefault="00A01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137" w:rsidRDefault="004C6137"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C6137" w:rsidRDefault="004C6137"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137" w:rsidRDefault="004C6137"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51737">
      <w:rPr>
        <w:rStyle w:val="Nmerodepgina"/>
        <w:noProof/>
      </w:rPr>
      <w:t>28</w:t>
    </w:r>
    <w:r>
      <w:rPr>
        <w:rStyle w:val="Nmerodepgina"/>
      </w:rPr>
      <w:fldChar w:fldCharType="end"/>
    </w:r>
  </w:p>
  <w:p w:rsidR="004C6137" w:rsidRDefault="004C6137" w:rsidP="00E71DD4">
    <w:pPr>
      <w:pStyle w:val="Rodap"/>
      <w:jc w:val="center"/>
    </w:pPr>
    <w:r>
      <w:t xml:space="preserve">Processo Administrativo nº.  2614 / 2023 – Tomada de Preços nº.   </w:t>
    </w:r>
    <w:r w:rsidR="004267CA">
      <w:t>01</w:t>
    </w:r>
    <w:r>
      <w:t xml:space="preserve"> /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638" w:rsidRDefault="00A01638">
      <w:r>
        <w:separator/>
      </w:r>
    </w:p>
  </w:footnote>
  <w:footnote w:type="continuationSeparator" w:id="0">
    <w:p w:rsidR="00A01638" w:rsidRDefault="00A016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137" w:rsidRPr="0083620B" w:rsidRDefault="004C6137"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4C6137" w:rsidRPr="0083620B" w:rsidRDefault="004C6137"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4C6137" w:rsidRPr="00D15B80" w:rsidRDefault="004C6137"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4C6137" w:rsidRPr="00D15B80" w:rsidRDefault="004C6137"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50C30623"/>
    <w:multiLevelType w:val="hybridMultilevel"/>
    <w:tmpl w:val="60E6C2CE"/>
    <w:lvl w:ilvl="0" w:tplc="69A2E5E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64E312C"/>
    <w:multiLevelType w:val="multilevel"/>
    <w:tmpl w:val="2BBAD0EE"/>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7">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10"/>
  </w:num>
  <w:num w:numId="3">
    <w:abstractNumId w:val="1"/>
  </w:num>
  <w:num w:numId="4">
    <w:abstractNumId w:val="4"/>
  </w:num>
  <w:num w:numId="5">
    <w:abstractNumId w:val="11"/>
  </w:num>
  <w:num w:numId="6">
    <w:abstractNumId w:val="12"/>
  </w:num>
  <w:num w:numId="7">
    <w:abstractNumId w:val="6"/>
  </w:num>
  <w:num w:numId="8">
    <w:abstractNumId w:val="1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 w:numId="15">
    <w:abstractNumId w:val="15"/>
  </w:num>
  <w:num w:numId="1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2AE"/>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75D"/>
    <w:rsid w:val="00034BBB"/>
    <w:rsid w:val="0003519B"/>
    <w:rsid w:val="000355A0"/>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974"/>
    <w:rsid w:val="00077FB6"/>
    <w:rsid w:val="0008088C"/>
    <w:rsid w:val="00080B0B"/>
    <w:rsid w:val="00080F61"/>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6B6A"/>
    <w:rsid w:val="000B74F4"/>
    <w:rsid w:val="000B75B7"/>
    <w:rsid w:val="000B75C0"/>
    <w:rsid w:val="000B7AE6"/>
    <w:rsid w:val="000B7E96"/>
    <w:rsid w:val="000B7FA9"/>
    <w:rsid w:val="000C0979"/>
    <w:rsid w:val="000C0B34"/>
    <w:rsid w:val="000C0DF5"/>
    <w:rsid w:val="000C152E"/>
    <w:rsid w:val="000C17CB"/>
    <w:rsid w:val="000C18EB"/>
    <w:rsid w:val="000C1A4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97D"/>
    <w:rsid w:val="000C6B5C"/>
    <w:rsid w:val="000C6D4E"/>
    <w:rsid w:val="000C7051"/>
    <w:rsid w:val="000C7282"/>
    <w:rsid w:val="000C7364"/>
    <w:rsid w:val="000C79BD"/>
    <w:rsid w:val="000C7BCA"/>
    <w:rsid w:val="000C7D16"/>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422"/>
    <w:rsid w:val="000E772D"/>
    <w:rsid w:val="000E7750"/>
    <w:rsid w:val="000E7E2D"/>
    <w:rsid w:val="000F01C0"/>
    <w:rsid w:val="000F0210"/>
    <w:rsid w:val="000F0843"/>
    <w:rsid w:val="000F0C7D"/>
    <w:rsid w:val="000F11E8"/>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7A9"/>
    <w:rsid w:val="0010684A"/>
    <w:rsid w:val="00106B93"/>
    <w:rsid w:val="00107656"/>
    <w:rsid w:val="0010765B"/>
    <w:rsid w:val="001108B3"/>
    <w:rsid w:val="001113D2"/>
    <w:rsid w:val="00111420"/>
    <w:rsid w:val="00111467"/>
    <w:rsid w:val="00111AB2"/>
    <w:rsid w:val="001122FC"/>
    <w:rsid w:val="0011247B"/>
    <w:rsid w:val="00112689"/>
    <w:rsid w:val="001126FE"/>
    <w:rsid w:val="00112B8A"/>
    <w:rsid w:val="00112BD0"/>
    <w:rsid w:val="00112CF2"/>
    <w:rsid w:val="001131EF"/>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50B"/>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909"/>
    <w:rsid w:val="00143F33"/>
    <w:rsid w:val="0014438F"/>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1815"/>
    <w:rsid w:val="00162BEE"/>
    <w:rsid w:val="001630B3"/>
    <w:rsid w:val="001635ED"/>
    <w:rsid w:val="00163858"/>
    <w:rsid w:val="00163A19"/>
    <w:rsid w:val="00164008"/>
    <w:rsid w:val="001646AB"/>
    <w:rsid w:val="00164C55"/>
    <w:rsid w:val="0016555E"/>
    <w:rsid w:val="00165DD0"/>
    <w:rsid w:val="00165F3F"/>
    <w:rsid w:val="00165FAC"/>
    <w:rsid w:val="001661A3"/>
    <w:rsid w:val="0016693C"/>
    <w:rsid w:val="00166BBC"/>
    <w:rsid w:val="00166DFA"/>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50F"/>
    <w:rsid w:val="00194966"/>
    <w:rsid w:val="001953A0"/>
    <w:rsid w:val="001954F4"/>
    <w:rsid w:val="00195572"/>
    <w:rsid w:val="001956FB"/>
    <w:rsid w:val="0019583E"/>
    <w:rsid w:val="00196EC2"/>
    <w:rsid w:val="0019794A"/>
    <w:rsid w:val="001979AC"/>
    <w:rsid w:val="001A0286"/>
    <w:rsid w:val="001A0EE2"/>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788"/>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291"/>
    <w:rsid w:val="001F43C5"/>
    <w:rsid w:val="001F4442"/>
    <w:rsid w:val="001F47B5"/>
    <w:rsid w:val="001F5633"/>
    <w:rsid w:val="001F5704"/>
    <w:rsid w:val="001F6429"/>
    <w:rsid w:val="001F652D"/>
    <w:rsid w:val="001F6540"/>
    <w:rsid w:val="001F6B2D"/>
    <w:rsid w:val="001F6F89"/>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940"/>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085"/>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623"/>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EC1"/>
    <w:rsid w:val="002503B7"/>
    <w:rsid w:val="00250610"/>
    <w:rsid w:val="00250E28"/>
    <w:rsid w:val="00250F65"/>
    <w:rsid w:val="0025110F"/>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0FDB"/>
    <w:rsid w:val="002713F8"/>
    <w:rsid w:val="002716CB"/>
    <w:rsid w:val="0027191E"/>
    <w:rsid w:val="00271988"/>
    <w:rsid w:val="00271C20"/>
    <w:rsid w:val="002724EB"/>
    <w:rsid w:val="00272994"/>
    <w:rsid w:val="00272B60"/>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59EC"/>
    <w:rsid w:val="002960AD"/>
    <w:rsid w:val="00296183"/>
    <w:rsid w:val="002964FF"/>
    <w:rsid w:val="00296507"/>
    <w:rsid w:val="00296F9D"/>
    <w:rsid w:val="0029781D"/>
    <w:rsid w:val="0029793D"/>
    <w:rsid w:val="00297CB1"/>
    <w:rsid w:val="002A0885"/>
    <w:rsid w:val="002A0899"/>
    <w:rsid w:val="002A106C"/>
    <w:rsid w:val="002A11F0"/>
    <w:rsid w:val="002A1308"/>
    <w:rsid w:val="002A2190"/>
    <w:rsid w:val="002A2454"/>
    <w:rsid w:val="002A262F"/>
    <w:rsid w:val="002A2DD3"/>
    <w:rsid w:val="002A341C"/>
    <w:rsid w:val="002A3B2B"/>
    <w:rsid w:val="002A419A"/>
    <w:rsid w:val="002A435A"/>
    <w:rsid w:val="002A464E"/>
    <w:rsid w:val="002A52D9"/>
    <w:rsid w:val="002A5634"/>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15B0"/>
    <w:rsid w:val="002E1618"/>
    <w:rsid w:val="002E17A4"/>
    <w:rsid w:val="002E1ED9"/>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71A"/>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1DEE"/>
    <w:rsid w:val="0033283C"/>
    <w:rsid w:val="003329E3"/>
    <w:rsid w:val="00332C08"/>
    <w:rsid w:val="0033309B"/>
    <w:rsid w:val="0033319C"/>
    <w:rsid w:val="00333310"/>
    <w:rsid w:val="003334A2"/>
    <w:rsid w:val="00333C1B"/>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5F80"/>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5F50"/>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5DD"/>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736"/>
    <w:rsid w:val="00393A8B"/>
    <w:rsid w:val="00393B21"/>
    <w:rsid w:val="00393DB2"/>
    <w:rsid w:val="003943EA"/>
    <w:rsid w:val="003945AC"/>
    <w:rsid w:val="00394696"/>
    <w:rsid w:val="0039481C"/>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40D"/>
    <w:rsid w:val="003D47EC"/>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594D"/>
    <w:rsid w:val="003F63AB"/>
    <w:rsid w:val="003F685E"/>
    <w:rsid w:val="003F69AB"/>
    <w:rsid w:val="003F6DDC"/>
    <w:rsid w:val="003F78C1"/>
    <w:rsid w:val="003F7EA6"/>
    <w:rsid w:val="003F7F69"/>
    <w:rsid w:val="00400114"/>
    <w:rsid w:val="00400131"/>
    <w:rsid w:val="0040027C"/>
    <w:rsid w:val="004006B1"/>
    <w:rsid w:val="004008AE"/>
    <w:rsid w:val="00400DEF"/>
    <w:rsid w:val="00401790"/>
    <w:rsid w:val="00401EB9"/>
    <w:rsid w:val="0040210E"/>
    <w:rsid w:val="004022D2"/>
    <w:rsid w:val="004026D0"/>
    <w:rsid w:val="00402A60"/>
    <w:rsid w:val="00402ABC"/>
    <w:rsid w:val="00402D86"/>
    <w:rsid w:val="00402F9B"/>
    <w:rsid w:val="00403116"/>
    <w:rsid w:val="00403ECC"/>
    <w:rsid w:val="004046D0"/>
    <w:rsid w:val="00404A8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C85"/>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831"/>
    <w:rsid w:val="00424CCA"/>
    <w:rsid w:val="004260E5"/>
    <w:rsid w:val="00426446"/>
    <w:rsid w:val="004267CA"/>
    <w:rsid w:val="00426A8E"/>
    <w:rsid w:val="00427127"/>
    <w:rsid w:val="00427DB0"/>
    <w:rsid w:val="00427DF6"/>
    <w:rsid w:val="004303FC"/>
    <w:rsid w:val="00430CB6"/>
    <w:rsid w:val="00430DD3"/>
    <w:rsid w:val="0043169D"/>
    <w:rsid w:val="004317BE"/>
    <w:rsid w:val="00431C70"/>
    <w:rsid w:val="00431D1D"/>
    <w:rsid w:val="00432022"/>
    <w:rsid w:val="004322CD"/>
    <w:rsid w:val="004323EB"/>
    <w:rsid w:val="00432818"/>
    <w:rsid w:val="00433315"/>
    <w:rsid w:val="004337BB"/>
    <w:rsid w:val="004337F2"/>
    <w:rsid w:val="00433963"/>
    <w:rsid w:val="00433976"/>
    <w:rsid w:val="00433D3C"/>
    <w:rsid w:val="004343F7"/>
    <w:rsid w:val="00434AC2"/>
    <w:rsid w:val="00434E8D"/>
    <w:rsid w:val="00435472"/>
    <w:rsid w:val="00435AB7"/>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E18"/>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863"/>
    <w:rsid w:val="004709B3"/>
    <w:rsid w:val="00470BA0"/>
    <w:rsid w:val="00470BDC"/>
    <w:rsid w:val="0047102E"/>
    <w:rsid w:val="0047110E"/>
    <w:rsid w:val="004711CE"/>
    <w:rsid w:val="004712C0"/>
    <w:rsid w:val="00471F2A"/>
    <w:rsid w:val="004720F4"/>
    <w:rsid w:val="00472172"/>
    <w:rsid w:val="004728A6"/>
    <w:rsid w:val="00472A81"/>
    <w:rsid w:val="00472C42"/>
    <w:rsid w:val="004735D5"/>
    <w:rsid w:val="004749BA"/>
    <w:rsid w:val="004752EE"/>
    <w:rsid w:val="00475A7B"/>
    <w:rsid w:val="00476355"/>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378"/>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37"/>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F85"/>
    <w:rsid w:val="004D437B"/>
    <w:rsid w:val="004D4946"/>
    <w:rsid w:val="004D4A79"/>
    <w:rsid w:val="004D5264"/>
    <w:rsid w:val="004D5480"/>
    <w:rsid w:val="004D55F4"/>
    <w:rsid w:val="004D55FE"/>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370"/>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10"/>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A98"/>
    <w:rsid w:val="00504E72"/>
    <w:rsid w:val="00504FA9"/>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38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350"/>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8CC"/>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02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B2F"/>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A5A"/>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2D1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DE2"/>
    <w:rsid w:val="005F6FBF"/>
    <w:rsid w:val="005F7500"/>
    <w:rsid w:val="005F753E"/>
    <w:rsid w:val="005F76E4"/>
    <w:rsid w:val="005F7B1E"/>
    <w:rsid w:val="0060071A"/>
    <w:rsid w:val="00600805"/>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2DD"/>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924"/>
    <w:rsid w:val="00620032"/>
    <w:rsid w:val="00620272"/>
    <w:rsid w:val="00620277"/>
    <w:rsid w:val="00620B51"/>
    <w:rsid w:val="006215E1"/>
    <w:rsid w:val="0062188C"/>
    <w:rsid w:val="0062193B"/>
    <w:rsid w:val="00621EFD"/>
    <w:rsid w:val="00623231"/>
    <w:rsid w:val="00623979"/>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1F0"/>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47AB8"/>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6E7"/>
    <w:rsid w:val="0066672E"/>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2D2"/>
    <w:rsid w:val="00693357"/>
    <w:rsid w:val="00693383"/>
    <w:rsid w:val="006936DD"/>
    <w:rsid w:val="00694EF1"/>
    <w:rsid w:val="006952C1"/>
    <w:rsid w:val="006953D8"/>
    <w:rsid w:val="006956CB"/>
    <w:rsid w:val="006958BC"/>
    <w:rsid w:val="00695CD9"/>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5CC4"/>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85E"/>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4F4"/>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29E"/>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5EE8"/>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1E65"/>
    <w:rsid w:val="007626BF"/>
    <w:rsid w:val="00762CBA"/>
    <w:rsid w:val="00762FE7"/>
    <w:rsid w:val="007634B2"/>
    <w:rsid w:val="00763985"/>
    <w:rsid w:val="007640C9"/>
    <w:rsid w:val="007643F7"/>
    <w:rsid w:val="007644F8"/>
    <w:rsid w:val="00764739"/>
    <w:rsid w:val="00764C67"/>
    <w:rsid w:val="00765A32"/>
    <w:rsid w:val="00765EDF"/>
    <w:rsid w:val="00765F62"/>
    <w:rsid w:val="00766386"/>
    <w:rsid w:val="00766EFC"/>
    <w:rsid w:val="0076716F"/>
    <w:rsid w:val="007702BC"/>
    <w:rsid w:val="00770B94"/>
    <w:rsid w:val="00770C17"/>
    <w:rsid w:val="00771286"/>
    <w:rsid w:val="007715A0"/>
    <w:rsid w:val="00771608"/>
    <w:rsid w:val="00771791"/>
    <w:rsid w:val="00772232"/>
    <w:rsid w:val="0077241E"/>
    <w:rsid w:val="00772541"/>
    <w:rsid w:val="0077300F"/>
    <w:rsid w:val="00773704"/>
    <w:rsid w:val="00773BE2"/>
    <w:rsid w:val="00773CF5"/>
    <w:rsid w:val="00774453"/>
    <w:rsid w:val="007753DB"/>
    <w:rsid w:val="007755D6"/>
    <w:rsid w:val="007758B2"/>
    <w:rsid w:val="007758D1"/>
    <w:rsid w:val="00776793"/>
    <w:rsid w:val="0077768D"/>
    <w:rsid w:val="00777827"/>
    <w:rsid w:val="00777DC3"/>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3F35"/>
    <w:rsid w:val="007C48A8"/>
    <w:rsid w:val="007C4CB1"/>
    <w:rsid w:val="007C5369"/>
    <w:rsid w:val="007C56C2"/>
    <w:rsid w:val="007C583D"/>
    <w:rsid w:val="007C5A53"/>
    <w:rsid w:val="007C5C6A"/>
    <w:rsid w:val="007C5F73"/>
    <w:rsid w:val="007C620B"/>
    <w:rsid w:val="007C64AA"/>
    <w:rsid w:val="007C6785"/>
    <w:rsid w:val="007C67C8"/>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2BA"/>
    <w:rsid w:val="007D4535"/>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345"/>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78D"/>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CC5"/>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C8"/>
    <w:rsid w:val="008227ED"/>
    <w:rsid w:val="00822CBA"/>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7A"/>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506"/>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6D48"/>
    <w:rsid w:val="008573B7"/>
    <w:rsid w:val="00857640"/>
    <w:rsid w:val="008576BF"/>
    <w:rsid w:val="00857BBD"/>
    <w:rsid w:val="00860C78"/>
    <w:rsid w:val="00860D55"/>
    <w:rsid w:val="00860D64"/>
    <w:rsid w:val="00861E5C"/>
    <w:rsid w:val="00861F0D"/>
    <w:rsid w:val="00862210"/>
    <w:rsid w:val="00862AA3"/>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5A1"/>
    <w:rsid w:val="00875E8E"/>
    <w:rsid w:val="008763C5"/>
    <w:rsid w:val="0087697E"/>
    <w:rsid w:val="00876C96"/>
    <w:rsid w:val="00876D1C"/>
    <w:rsid w:val="008770B4"/>
    <w:rsid w:val="00877467"/>
    <w:rsid w:val="00877A08"/>
    <w:rsid w:val="0088015A"/>
    <w:rsid w:val="00880795"/>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4CB8"/>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0FC0"/>
    <w:rsid w:val="008A1389"/>
    <w:rsid w:val="008A23A6"/>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06F"/>
    <w:rsid w:val="008B02A1"/>
    <w:rsid w:val="008B0518"/>
    <w:rsid w:val="008B137C"/>
    <w:rsid w:val="008B157A"/>
    <w:rsid w:val="008B15B3"/>
    <w:rsid w:val="008B1709"/>
    <w:rsid w:val="008B1C13"/>
    <w:rsid w:val="008B1D5C"/>
    <w:rsid w:val="008B1F59"/>
    <w:rsid w:val="008B2785"/>
    <w:rsid w:val="008B29B6"/>
    <w:rsid w:val="008B2E18"/>
    <w:rsid w:val="008B2F00"/>
    <w:rsid w:val="008B2F42"/>
    <w:rsid w:val="008B35DD"/>
    <w:rsid w:val="008B45B2"/>
    <w:rsid w:val="008B4795"/>
    <w:rsid w:val="008B4B01"/>
    <w:rsid w:val="008B4DCD"/>
    <w:rsid w:val="008B50A2"/>
    <w:rsid w:val="008B55AD"/>
    <w:rsid w:val="008B58DC"/>
    <w:rsid w:val="008B5DF2"/>
    <w:rsid w:val="008B6194"/>
    <w:rsid w:val="008B6C77"/>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6A9"/>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1FA4"/>
    <w:rsid w:val="009120BE"/>
    <w:rsid w:val="009121A5"/>
    <w:rsid w:val="009124AF"/>
    <w:rsid w:val="0091286B"/>
    <w:rsid w:val="00912897"/>
    <w:rsid w:val="009129D9"/>
    <w:rsid w:val="00912FB9"/>
    <w:rsid w:val="009130B4"/>
    <w:rsid w:val="00913128"/>
    <w:rsid w:val="009137C7"/>
    <w:rsid w:val="00913AE1"/>
    <w:rsid w:val="00913DC5"/>
    <w:rsid w:val="00913E8A"/>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2FF"/>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409"/>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AA0"/>
    <w:rsid w:val="00970DF5"/>
    <w:rsid w:val="00972223"/>
    <w:rsid w:val="00972379"/>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DA"/>
    <w:rsid w:val="00997FF5"/>
    <w:rsid w:val="009A0490"/>
    <w:rsid w:val="009A06DD"/>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3F0F"/>
    <w:rsid w:val="009C42CC"/>
    <w:rsid w:val="009C42F9"/>
    <w:rsid w:val="009C4363"/>
    <w:rsid w:val="009C4FA1"/>
    <w:rsid w:val="009C5855"/>
    <w:rsid w:val="009C5E1E"/>
    <w:rsid w:val="009C6050"/>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D4B"/>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0E5D"/>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638"/>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321"/>
    <w:rsid w:val="00A1243A"/>
    <w:rsid w:val="00A12B1A"/>
    <w:rsid w:val="00A12EEA"/>
    <w:rsid w:val="00A131B5"/>
    <w:rsid w:val="00A131F7"/>
    <w:rsid w:val="00A13772"/>
    <w:rsid w:val="00A1386E"/>
    <w:rsid w:val="00A138EB"/>
    <w:rsid w:val="00A14FC7"/>
    <w:rsid w:val="00A1540A"/>
    <w:rsid w:val="00A15DBB"/>
    <w:rsid w:val="00A160E7"/>
    <w:rsid w:val="00A16445"/>
    <w:rsid w:val="00A168D7"/>
    <w:rsid w:val="00A1692E"/>
    <w:rsid w:val="00A17733"/>
    <w:rsid w:val="00A17BDC"/>
    <w:rsid w:val="00A17D12"/>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6B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055"/>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539"/>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C7C"/>
    <w:rsid w:val="00A50D4A"/>
    <w:rsid w:val="00A51D1C"/>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814"/>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0AE"/>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2006"/>
    <w:rsid w:val="00AB31DA"/>
    <w:rsid w:val="00AB3996"/>
    <w:rsid w:val="00AB3F7F"/>
    <w:rsid w:val="00AB3FA4"/>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4F4"/>
    <w:rsid w:val="00AC2529"/>
    <w:rsid w:val="00AC31CC"/>
    <w:rsid w:val="00AC3A6E"/>
    <w:rsid w:val="00AC3F14"/>
    <w:rsid w:val="00AC47F4"/>
    <w:rsid w:val="00AC4862"/>
    <w:rsid w:val="00AC52D3"/>
    <w:rsid w:val="00AC5B31"/>
    <w:rsid w:val="00AC6760"/>
    <w:rsid w:val="00AC6F4B"/>
    <w:rsid w:val="00AC6F66"/>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75"/>
    <w:rsid w:val="00AD63A0"/>
    <w:rsid w:val="00AD6773"/>
    <w:rsid w:val="00AD6BF5"/>
    <w:rsid w:val="00AD6C82"/>
    <w:rsid w:val="00AD79E2"/>
    <w:rsid w:val="00AE0446"/>
    <w:rsid w:val="00AE056B"/>
    <w:rsid w:val="00AE0AEE"/>
    <w:rsid w:val="00AE0E40"/>
    <w:rsid w:val="00AE10EA"/>
    <w:rsid w:val="00AE1573"/>
    <w:rsid w:val="00AE1BFE"/>
    <w:rsid w:val="00AE2260"/>
    <w:rsid w:val="00AE2351"/>
    <w:rsid w:val="00AE23CB"/>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1BD6"/>
    <w:rsid w:val="00AF3F92"/>
    <w:rsid w:val="00AF44AB"/>
    <w:rsid w:val="00AF4DEA"/>
    <w:rsid w:val="00AF51E4"/>
    <w:rsid w:val="00AF535E"/>
    <w:rsid w:val="00AF56CA"/>
    <w:rsid w:val="00AF57A0"/>
    <w:rsid w:val="00AF5FA2"/>
    <w:rsid w:val="00AF70D9"/>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046"/>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BAE"/>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157E"/>
    <w:rsid w:val="00B419F0"/>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59A"/>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4C3E"/>
    <w:rsid w:val="00B75091"/>
    <w:rsid w:val="00B75105"/>
    <w:rsid w:val="00B75834"/>
    <w:rsid w:val="00B75B74"/>
    <w:rsid w:val="00B75B76"/>
    <w:rsid w:val="00B75ECD"/>
    <w:rsid w:val="00B762A7"/>
    <w:rsid w:val="00B762F2"/>
    <w:rsid w:val="00B7649B"/>
    <w:rsid w:val="00B76755"/>
    <w:rsid w:val="00B7680C"/>
    <w:rsid w:val="00B76AB4"/>
    <w:rsid w:val="00B76D5F"/>
    <w:rsid w:val="00B770B9"/>
    <w:rsid w:val="00B77592"/>
    <w:rsid w:val="00B77712"/>
    <w:rsid w:val="00B77B14"/>
    <w:rsid w:val="00B77BA5"/>
    <w:rsid w:val="00B802EE"/>
    <w:rsid w:val="00B8049F"/>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31"/>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2A2"/>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258"/>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2F3"/>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DB3"/>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7AF"/>
    <w:rsid w:val="00C11EC7"/>
    <w:rsid w:val="00C126B7"/>
    <w:rsid w:val="00C12D95"/>
    <w:rsid w:val="00C12DB4"/>
    <w:rsid w:val="00C12F6C"/>
    <w:rsid w:val="00C13016"/>
    <w:rsid w:val="00C13183"/>
    <w:rsid w:val="00C13555"/>
    <w:rsid w:val="00C1355B"/>
    <w:rsid w:val="00C13ED9"/>
    <w:rsid w:val="00C13EF9"/>
    <w:rsid w:val="00C141EC"/>
    <w:rsid w:val="00C141ED"/>
    <w:rsid w:val="00C14D19"/>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144"/>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CA3"/>
    <w:rsid w:val="00C36D6D"/>
    <w:rsid w:val="00C37138"/>
    <w:rsid w:val="00C37632"/>
    <w:rsid w:val="00C37BC6"/>
    <w:rsid w:val="00C37FFB"/>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4BD6"/>
    <w:rsid w:val="00C7511D"/>
    <w:rsid w:val="00C753C0"/>
    <w:rsid w:val="00C758E9"/>
    <w:rsid w:val="00C75A88"/>
    <w:rsid w:val="00C75D7C"/>
    <w:rsid w:val="00C76028"/>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87A9A"/>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B4B"/>
    <w:rsid w:val="00CA6C0E"/>
    <w:rsid w:val="00CA6C9F"/>
    <w:rsid w:val="00CA75B0"/>
    <w:rsid w:val="00CA7684"/>
    <w:rsid w:val="00CB0583"/>
    <w:rsid w:val="00CB06DD"/>
    <w:rsid w:val="00CB181A"/>
    <w:rsid w:val="00CB1974"/>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DEC"/>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477"/>
    <w:rsid w:val="00CD4C45"/>
    <w:rsid w:val="00CD5FF7"/>
    <w:rsid w:val="00CD63D2"/>
    <w:rsid w:val="00CD6D3A"/>
    <w:rsid w:val="00CD6D5A"/>
    <w:rsid w:val="00CD6EAD"/>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2DB1"/>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3C4A"/>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1AA8"/>
    <w:rsid w:val="00D61D04"/>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1F47"/>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B61"/>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76D"/>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BE7"/>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14B"/>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E19"/>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673"/>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10A"/>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A55"/>
    <w:rsid w:val="00E87B2B"/>
    <w:rsid w:val="00E90304"/>
    <w:rsid w:val="00E90F42"/>
    <w:rsid w:val="00E915A1"/>
    <w:rsid w:val="00E91D4F"/>
    <w:rsid w:val="00E93355"/>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221"/>
    <w:rsid w:val="00EA1670"/>
    <w:rsid w:val="00EA1AC3"/>
    <w:rsid w:val="00EA1FDE"/>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5F32"/>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751"/>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5897"/>
    <w:rsid w:val="00F46634"/>
    <w:rsid w:val="00F46ABB"/>
    <w:rsid w:val="00F472AC"/>
    <w:rsid w:val="00F47CE0"/>
    <w:rsid w:val="00F505E3"/>
    <w:rsid w:val="00F508AB"/>
    <w:rsid w:val="00F50CA6"/>
    <w:rsid w:val="00F50F69"/>
    <w:rsid w:val="00F510C3"/>
    <w:rsid w:val="00F51737"/>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81B"/>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7F"/>
    <w:rsid w:val="00F942E4"/>
    <w:rsid w:val="00F94473"/>
    <w:rsid w:val="00F947E6"/>
    <w:rsid w:val="00F94BA8"/>
    <w:rsid w:val="00F94C5D"/>
    <w:rsid w:val="00F94CA7"/>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AAF"/>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680C"/>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7"/>
    <w:rsid w:val="00FE1DFC"/>
    <w:rsid w:val="00FE1E47"/>
    <w:rsid w:val="00FE2218"/>
    <w:rsid w:val="00FE2420"/>
    <w:rsid w:val="00FE5561"/>
    <w:rsid w:val="00FE59BA"/>
    <w:rsid w:val="00FE6B39"/>
    <w:rsid w:val="00FE75F1"/>
    <w:rsid w:val="00FE7A1A"/>
    <w:rsid w:val="00FE7A7D"/>
    <w:rsid w:val="00FE7DDE"/>
    <w:rsid w:val="00FE7F18"/>
    <w:rsid w:val="00FF0379"/>
    <w:rsid w:val="00FF0636"/>
    <w:rsid w:val="00FF0C11"/>
    <w:rsid w:val="00FF0FFD"/>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0249928">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0430C-457C-4CDD-BA0D-F55D274EB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43</Pages>
  <Words>11946</Words>
  <Characters>64514</Characters>
  <Application>Microsoft Office Word</Application>
  <DocSecurity>0</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76308</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157</cp:revision>
  <cp:lastPrinted>2021-11-11T19:18:00Z</cp:lastPrinted>
  <dcterms:created xsi:type="dcterms:W3CDTF">2023-03-13T12:08:00Z</dcterms:created>
  <dcterms:modified xsi:type="dcterms:W3CDTF">2023-03-16T13:43:00Z</dcterms:modified>
</cp:coreProperties>
</file>